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A88" w:rsidRPr="00C40874" w:rsidRDefault="00545A88" w:rsidP="000D203E">
      <w:pPr>
        <w:autoSpaceDE w:val="0"/>
        <w:jc w:val="right"/>
        <w:rPr>
          <w:rFonts w:ascii="Arial" w:hAnsi="Arial" w:cs="Arial"/>
          <w:b/>
          <w:bCs/>
          <w:sz w:val="22"/>
          <w:szCs w:val="22"/>
        </w:rPr>
      </w:pPr>
      <w:r w:rsidRPr="000D203E">
        <w:rPr>
          <w:rFonts w:ascii="Arial" w:hAnsi="Arial" w:cs="Arial"/>
          <w:b/>
          <w:bCs/>
          <w:sz w:val="22"/>
          <w:szCs w:val="22"/>
        </w:rPr>
        <w:t>All. 1</w:t>
      </w:r>
    </w:p>
    <w:p w:rsidR="00545A88" w:rsidRDefault="00545A88" w:rsidP="000D203E">
      <w:pPr>
        <w:autoSpaceDE w:val="0"/>
        <w:jc w:val="right"/>
        <w:rPr>
          <w:rFonts w:ascii="Verdana" w:hAnsi="Verdana" w:cs="Verdana"/>
          <w:b/>
          <w:bCs/>
          <w:sz w:val="22"/>
          <w:szCs w:val="22"/>
        </w:rPr>
      </w:pPr>
    </w:p>
    <w:p w:rsidR="00545A88" w:rsidRPr="006B7AB9" w:rsidRDefault="00545A88" w:rsidP="006B7AB9">
      <w:pPr>
        <w:pStyle w:val="Default"/>
        <w:spacing w:line="276" w:lineRule="auto"/>
        <w:jc w:val="center"/>
        <w:rPr>
          <w:rFonts w:ascii="Arial" w:hAnsi="Arial" w:cs="Arial"/>
          <w:b/>
          <w:bCs/>
        </w:rPr>
      </w:pPr>
      <w:r w:rsidRPr="006B7AB9">
        <w:rPr>
          <w:rFonts w:ascii="Arial" w:hAnsi="Arial" w:cs="Arial"/>
          <w:b/>
          <w:bCs/>
        </w:rPr>
        <w:t>Domanda di partecipazione alla selezioni per formatori/facilitatori ed esperti per l’erogazione dei corsi di formazione per il personale ATA</w:t>
      </w:r>
      <w:r w:rsidRPr="006B7AB9">
        <w:rPr>
          <w:rFonts w:ascii="Arial" w:hAnsi="Arial" w:cs="Arial"/>
          <w:b/>
          <w:bCs/>
          <w:lang w:eastAsia="en-US"/>
        </w:rPr>
        <w:t xml:space="preserve"> per l’a.s. 2015/2016</w:t>
      </w:r>
    </w:p>
    <w:p w:rsidR="00545A88" w:rsidRDefault="00545A88" w:rsidP="000D203E">
      <w:pPr>
        <w:autoSpaceDE w:val="0"/>
        <w:rPr>
          <w:rFonts w:ascii="Verdana" w:hAnsi="Verdana" w:cs="Verdana"/>
          <w:sz w:val="22"/>
          <w:szCs w:val="22"/>
        </w:rPr>
      </w:pPr>
    </w:p>
    <w:p w:rsidR="00545A88" w:rsidRDefault="00545A88" w:rsidP="00B96236">
      <w:pPr>
        <w:autoSpaceDE w:val="0"/>
        <w:rPr>
          <w:rFonts w:ascii="Arial" w:hAnsi="Arial" w:cs="Arial"/>
          <w:sz w:val="22"/>
          <w:szCs w:val="22"/>
        </w:rPr>
      </w:pPr>
      <w:r w:rsidRPr="000D203E">
        <w:rPr>
          <w:rFonts w:ascii="Arial" w:hAnsi="Arial" w:cs="Arial"/>
          <w:sz w:val="22"/>
          <w:szCs w:val="22"/>
        </w:rPr>
        <w:t>Il sottoscritto ______________________________</w:t>
      </w:r>
      <w:r>
        <w:rPr>
          <w:rFonts w:ascii="Arial" w:hAnsi="Arial" w:cs="Arial"/>
          <w:sz w:val="22"/>
          <w:szCs w:val="22"/>
        </w:rPr>
        <w:t>______</w:t>
      </w:r>
      <w:r w:rsidRPr="000D203E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 xml:space="preserve"> </w:t>
      </w:r>
      <w:r w:rsidRPr="000D203E">
        <w:rPr>
          <w:rFonts w:ascii="Arial" w:hAnsi="Arial" w:cs="Arial"/>
          <w:sz w:val="22"/>
          <w:szCs w:val="22"/>
        </w:rPr>
        <w:t xml:space="preserve">nato  a </w:t>
      </w:r>
      <w:r>
        <w:rPr>
          <w:rFonts w:ascii="Arial" w:hAnsi="Arial" w:cs="Arial"/>
          <w:sz w:val="22"/>
          <w:szCs w:val="22"/>
        </w:rPr>
        <w:t>_____</w:t>
      </w:r>
      <w:r w:rsidRPr="000D203E">
        <w:rPr>
          <w:rFonts w:ascii="Arial" w:hAnsi="Arial" w:cs="Arial"/>
          <w:sz w:val="22"/>
          <w:szCs w:val="22"/>
        </w:rPr>
        <w:t>_____________</w:t>
      </w:r>
      <w:r>
        <w:rPr>
          <w:rFonts w:ascii="Arial" w:hAnsi="Arial" w:cs="Arial"/>
          <w:sz w:val="22"/>
          <w:szCs w:val="22"/>
        </w:rPr>
        <w:t xml:space="preserve"> il ___________ </w:t>
      </w:r>
    </w:p>
    <w:p w:rsidR="00545A88" w:rsidRDefault="00545A88" w:rsidP="00B96236">
      <w:pPr>
        <w:autoSpaceDE w:val="0"/>
        <w:rPr>
          <w:rFonts w:ascii="Arial" w:hAnsi="Arial" w:cs="Arial"/>
          <w:sz w:val="22"/>
          <w:szCs w:val="22"/>
        </w:rPr>
      </w:pPr>
    </w:p>
    <w:p w:rsidR="00545A88" w:rsidRDefault="00545A88" w:rsidP="001A44DE">
      <w:pPr>
        <w:autoSpaceDE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residente  </w:t>
      </w:r>
      <w:r w:rsidRPr="000D203E">
        <w:rPr>
          <w:rFonts w:ascii="Arial" w:hAnsi="Arial" w:cs="Arial"/>
          <w:sz w:val="22"/>
          <w:szCs w:val="22"/>
        </w:rPr>
        <w:t>a_________</w:t>
      </w:r>
      <w:r>
        <w:rPr>
          <w:rFonts w:ascii="Arial" w:hAnsi="Arial" w:cs="Arial"/>
          <w:sz w:val="22"/>
          <w:szCs w:val="22"/>
        </w:rPr>
        <w:t>____</w:t>
      </w:r>
      <w:r w:rsidRPr="000D203E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 xml:space="preserve"> in via/piazza </w:t>
      </w:r>
      <w:r w:rsidRPr="000D203E">
        <w:rPr>
          <w:rFonts w:ascii="Arial" w:hAnsi="Arial" w:cs="Arial"/>
          <w:sz w:val="22"/>
          <w:szCs w:val="22"/>
        </w:rPr>
        <w:t>________________</w:t>
      </w:r>
      <w:r>
        <w:rPr>
          <w:rFonts w:ascii="Arial" w:hAnsi="Arial" w:cs="Arial"/>
          <w:sz w:val="22"/>
          <w:szCs w:val="22"/>
        </w:rPr>
        <w:t xml:space="preserve">n. </w:t>
      </w:r>
      <w:r w:rsidRPr="000D203E">
        <w:rPr>
          <w:rFonts w:ascii="Arial" w:hAnsi="Arial" w:cs="Arial"/>
          <w:sz w:val="22"/>
          <w:szCs w:val="22"/>
        </w:rPr>
        <w:t>_____</w:t>
      </w:r>
      <w:r>
        <w:rPr>
          <w:rFonts w:ascii="Arial" w:hAnsi="Arial" w:cs="Arial"/>
          <w:sz w:val="22"/>
          <w:szCs w:val="22"/>
        </w:rPr>
        <w:t xml:space="preserve">, </w:t>
      </w:r>
      <w:r w:rsidRPr="000D203E">
        <w:rPr>
          <w:rFonts w:ascii="Arial" w:hAnsi="Arial" w:cs="Arial"/>
          <w:sz w:val="22"/>
          <w:szCs w:val="22"/>
        </w:rPr>
        <w:t>CF ______________________</w:t>
      </w:r>
      <w:r>
        <w:rPr>
          <w:rFonts w:ascii="Arial" w:hAnsi="Arial" w:cs="Arial"/>
          <w:sz w:val="22"/>
          <w:szCs w:val="22"/>
        </w:rPr>
        <w:t>__</w:t>
      </w:r>
    </w:p>
    <w:p w:rsidR="00545A88" w:rsidRDefault="00545A88" w:rsidP="00742848">
      <w:pPr>
        <w:tabs>
          <w:tab w:val="left" w:pos="720"/>
        </w:tabs>
        <w:suppressAutoHyphens/>
        <w:autoSpaceDE w:val="0"/>
        <w:ind w:left="360"/>
        <w:rPr>
          <w:rFonts w:ascii="Arial" w:hAnsi="Arial" w:cs="Arial"/>
          <w:sz w:val="22"/>
          <w:szCs w:val="22"/>
        </w:rPr>
      </w:pPr>
    </w:p>
    <w:p w:rsidR="00545A88" w:rsidRPr="00742848" w:rsidRDefault="00545A88" w:rsidP="00742848">
      <w:pPr>
        <w:tabs>
          <w:tab w:val="left" w:pos="720"/>
        </w:tabs>
        <w:suppressAutoHyphens/>
        <w:autoSpaceDE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 </w:t>
      </w:r>
      <w:r w:rsidRPr="00742848">
        <w:rPr>
          <w:rFonts w:ascii="Arial" w:hAnsi="Arial" w:cs="Arial"/>
          <w:sz w:val="22"/>
          <w:szCs w:val="22"/>
        </w:rPr>
        <w:t xml:space="preserve"> ___________________________________________</w:t>
      </w:r>
      <w:r>
        <w:rPr>
          <w:rFonts w:ascii="Arial" w:hAnsi="Arial" w:cs="Arial"/>
          <w:sz w:val="22"/>
          <w:szCs w:val="22"/>
        </w:rPr>
        <w:t xml:space="preserve"> e-mail: </w:t>
      </w:r>
      <w:r w:rsidRPr="00742848">
        <w:rPr>
          <w:rFonts w:ascii="Arial" w:hAnsi="Arial" w:cs="Arial"/>
          <w:sz w:val="22"/>
          <w:szCs w:val="22"/>
        </w:rPr>
        <w:t>_______</w:t>
      </w:r>
      <w:r>
        <w:rPr>
          <w:rFonts w:ascii="Arial" w:hAnsi="Arial" w:cs="Arial"/>
          <w:sz w:val="22"/>
          <w:szCs w:val="22"/>
        </w:rPr>
        <w:t>____________________________</w:t>
      </w:r>
    </w:p>
    <w:p w:rsidR="00545A88" w:rsidRPr="000D203E" w:rsidRDefault="00545A88" w:rsidP="001A44DE">
      <w:pPr>
        <w:autoSpaceDE w:val="0"/>
        <w:rPr>
          <w:rFonts w:ascii="Arial" w:hAnsi="Arial" w:cs="Arial"/>
          <w:sz w:val="22"/>
          <w:szCs w:val="22"/>
        </w:rPr>
      </w:pPr>
    </w:p>
    <w:p w:rsidR="00545A88" w:rsidRDefault="00545A88" w:rsidP="001E1D6C">
      <w:pPr>
        <w:pStyle w:val="Default"/>
        <w:numPr>
          <w:ilvl w:val="0"/>
          <w:numId w:val="5"/>
        </w:numPr>
        <w:tabs>
          <w:tab w:val="clear" w:pos="1097"/>
          <w:tab w:val="num" w:pos="480"/>
        </w:tabs>
        <w:spacing w:line="276" w:lineRule="auto"/>
        <w:ind w:left="480" w:hanging="480"/>
        <w:jc w:val="both"/>
        <w:rPr>
          <w:rFonts w:ascii="Arial" w:hAnsi="Arial" w:cs="Arial"/>
          <w:sz w:val="22"/>
          <w:szCs w:val="22"/>
        </w:rPr>
      </w:pPr>
      <w:r w:rsidRPr="00A245E9">
        <w:rPr>
          <w:rFonts w:ascii="Arial" w:hAnsi="Arial" w:cs="Arial"/>
          <w:sz w:val="22"/>
          <w:szCs w:val="22"/>
        </w:rPr>
        <w:t>Dirigent</w:t>
      </w:r>
      <w:r>
        <w:rPr>
          <w:rFonts w:ascii="Arial" w:hAnsi="Arial" w:cs="Arial"/>
          <w:sz w:val="22"/>
          <w:szCs w:val="22"/>
        </w:rPr>
        <w:t>e</w:t>
      </w:r>
      <w:r w:rsidRPr="00A245E9">
        <w:rPr>
          <w:rFonts w:ascii="Arial" w:hAnsi="Arial" w:cs="Arial"/>
          <w:sz w:val="22"/>
          <w:szCs w:val="22"/>
        </w:rPr>
        <w:t xml:space="preserve"> Scolastic</w:t>
      </w:r>
      <w:r>
        <w:rPr>
          <w:rFonts w:ascii="Arial" w:hAnsi="Arial" w:cs="Arial"/>
          <w:sz w:val="22"/>
          <w:szCs w:val="22"/>
        </w:rPr>
        <w:t>o</w:t>
      </w:r>
      <w:r w:rsidRPr="00A245E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dell’Istituto________________, di</w:t>
      </w:r>
      <w:r w:rsidRPr="00A245E9">
        <w:rPr>
          <w:rFonts w:ascii="Arial" w:hAnsi="Arial" w:cs="Arial"/>
          <w:sz w:val="22"/>
          <w:szCs w:val="22"/>
        </w:rPr>
        <w:t xml:space="preserve"> ruolo</w:t>
      </w:r>
      <w:r>
        <w:rPr>
          <w:rFonts w:ascii="Arial" w:hAnsi="Arial" w:cs="Arial"/>
          <w:sz w:val="22"/>
          <w:szCs w:val="22"/>
        </w:rPr>
        <w:t xml:space="preserve"> dal____________, </w:t>
      </w:r>
      <w:r w:rsidRPr="00A245E9">
        <w:rPr>
          <w:rFonts w:ascii="Arial" w:hAnsi="Arial" w:cs="Arial"/>
          <w:sz w:val="22"/>
          <w:szCs w:val="22"/>
        </w:rPr>
        <w:t xml:space="preserve">con </w:t>
      </w:r>
      <w:r>
        <w:rPr>
          <w:rFonts w:ascii="Arial" w:hAnsi="Arial" w:cs="Arial"/>
          <w:sz w:val="22"/>
          <w:szCs w:val="22"/>
        </w:rPr>
        <w:t>_________</w:t>
      </w:r>
      <w:r w:rsidRPr="00A245E9">
        <w:rPr>
          <w:rFonts w:ascii="Arial" w:hAnsi="Arial" w:cs="Arial"/>
          <w:sz w:val="22"/>
          <w:szCs w:val="22"/>
        </w:rPr>
        <w:t xml:space="preserve"> anni di s</w:t>
      </w:r>
      <w:r>
        <w:rPr>
          <w:rFonts w:ascii="Arial" w:hAnsi="Arial" w:cs="Arial"/>
          <w:sz w:val="22"/>
          <w:szCs w:val="22"/>
        </w:rPr>
        <w:t xml:space="preserve">ervizio svolto </w:t>
      </w:r>
      <w:r w:rsidRPr="0058193E">
        <w:rPr>
          <w:rFonts w:ascii="Arial" w:hAnsi="Arial" w:cs="Arial"/>
          <w:sz w:val="22"/>
          <w:szCs w:val="22"/>
          <w:u w:val="single"/>
        </w:rPr>
        <w:t>esclusivamente</w:t>
      </w:r>
      <w:r>
        <w:rPr>
          <w:rFonts w:ascii="Arial" w:hAnsi="Arial" w:cs="Arial"/>
          <w:sz w:val="22"/>
          <w:szCs w:val="22"/>
        </w:rPr>
        <w:t xml:space="preserve"> nel ruolo</w:t>
      </w:r>
      <w:r w:rsidRPr="00A54D72">
        <w:rPr>
          <w:rFonts w:ascii="Arial" w:hAnsi="Arial" w:cs="Arial"/>
          <w:sz w:val="22"/>
          <w:szCs w:val="22"/>
        </w:rPr>
        <w:t xml:space="preserve"> di attuale appartenenza</w:t>
      </w:r>
      <w:r>
        <w:rPr>
          <w:rFonts w:ascii="Arial" w:hAnsi="Arial" w:cs="Arial"/>
          <w:sz w:val="22"/>
          <w:szCs w:val="22"/>
        </w:rPr>
        <w:t xml:space="preserve"> </w:t>
      </w:r>
    </w:p>
    <w:p w:rsidR="00545A88" w:rsidRDefault="00545A88" w:rsidP="00820CB8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45A88" w:rsidRDefault="00545A88" w:rsidP="001E1D6C">
      <w:pPr>
        <w:pStyle w:val="Default"/>
        <w:numPr>
          <w:ilvl w:val="0"/>
          <w:numId w:val="5"/>
        </w:numPr>
        <w:tabs>
          <w:tab w:val="clear" w:pos="1097"/>
          <w:tab w:val="num" w:pos="480"/>
        </w:tabs>
        <w:spacing w:line="276" w:lineRule="auto"/>
        <w:ind w:left="480" w:hanging="4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Direttore SGA  dell’Istituto________________</w:t>
      </w:r>
      <w:r w:rsidRPr="001E1D6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di</w:t>
      </w:r>
      <w:r w:rsidRPr="00A245E9">
        <w:rPr>
          <w:rFonts w:ascii="Arial" w:hAnsi="Arial" w:cs="Arial"/>
          <w:sz w:val="22"/>
          <w:szCs w:val="22"/>
        </w:rPr>
        <w:t xml:space="preserve"> ruolo</w:t>
      </w:r>
      <w:r>
        <w:rPr>
          <w:rFonts w:ascii="Arial" w:hAnsi="Arial" w:cs="Arial"/>
          <w:sz w:val="22"/>
          <w:szCs w:val="22"/>
        </w:rPr>
        <w:t xml:space="preserve"> dal____________,</w:t>
      </w:r>
      <w:r w:rsidRPr="001E1D6C">
        <w:rPr>
          <w:rFonts w:ascii="Arial" w:hAnsi="Arial" w:cs="Arial"/>
          <w:sz w:val="22"/>
          <w:szCs w:val="22"/>
        </w:rPr>
        <w:t xml:space="preserve"> </w:t>
      </w:r>
      <w:r w:rsidRPr="00A245E9">
        <w:rPr>
          <w:rFonts w:ascii="Arial" w:hAnsi="Arial" w:cs="Arial"/>
          <w:sz w:val="22"/>
          <w:szCs w:val="22"/>
        </w:rPr>
        <w:t xml:space="preserve">con </w:t>
      </w:r>
      <w:r>
        <w:rPr>
          <w:rFonts w:ascii="Arial" w:hAnsi="Arial" w:cs="Arial"/>
          <w:sz w:val="22"/>
          <w:szCs w:val="22"/>
        </w:rPr>
        <w:t>_________</w:t>
      </w:r>
      <w:r w:rsidRPr="00A245E9">
        <w:rPr>
          <w:rFonts w:ascii="Arial" w:hAnsi="Arial" w:cs="Arial"/>
          <w:sz w:val="22"/>
          <w:szCs w:val="22"/>
        </w:rPr>
        <w:t xml:space="preserve"> anni di s</w:t>
      </w:r>
      <w:r>
        <w:rPr>
          <w:rFonts w:ascii="Arial" w:hAnsi="Arial" w:cs="Arial"/>
          <w:sz w:val="22"/>
          <w:szCs w:val="22"/>
        </w:rPr>
        <w:t xml:space="preserve">ervizio a tempo indeterminato e </w:t>
      </w:r>
      <w:r w:rsidRPr="00A245E9">
        <w:rPr>
          <w:rFonts w:ascii="Arial" w:hAnsi="Arial" w:cs="Arial"/>
          <w:sz w:val="22"/>
          <w:szCs w:val="22"/>
        </w:rPr>
        <w:t>determinato</w:t>
      </w:r>
      <w:r w:rsidRPr="001E1D6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svolto </w:t>
      </w:r>
      <w:r w:rsidRPr="0058193E">
        <w:rPr>
          <w:rFonts w:ascii="Arial" w:hAnsi="Arial" w:cs="Arial"/>
          <w:sz w:val="22"/>
          <w:szCs w:val="22"/>
          <w:u w:val="single"/>
        </w:rPr>
        <w:t>esclusivamente</w:t>
      </w:r>
      <w:r>
        <w:rPr>
          <w:rFonts w:ascii="Arial" w:hAnsi="Arial" w:cs="Arial"/>
          <w:sz w:val="22"/>
          <w:szCs w:val="22"/>
        </w:rPr>
        <w:t xml:space="preserve"> nel profilo</w:t>
      </w:r>
      <w:r w:rsidRPr="00A54D72">
        <w:rPr>
          <w:rFonts w:ascii="Arial" w:hAnsi="Arial" w:cs="Arial"/>
          <w:sz w:val="22"/>
          <w:szCs w:val="22"/>
        </w:rPr>
        <w:t xml:space="preserve"> di attuale appartenenza</w:t>
      </w:r>
    </w:p>
    <w:p w:rsidR="00545A88" w:rsidRDefault="00545A88" w:rsidP="00820CB8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45A88" w:rsidRDefault="00545A88" w:rsidP="00225D83">
      <w:pPr>
        <w:pStyle w:val="Default"/>
        <w:numPr>
          <w:ilvl w:val="0"/>
          <w:numId w:val="5"/>
        </w:numPr>
        <w:tabs>
          <w:tab w:val="clear" w:pos="1097"/>
          <w:tab w:val="num" w:pos="480"/>
        </w:tabs>
        <w:spacing w:line="276" w:lineRule="auto"/>
        <w:ind w:left="480" w:hanging="480"/>
        <w:jc w:val="both"/>
        <w:rPr>
          <w:rFonts w:ascii="Arial" w:hAnsi="Arial" w:cs="Arial"/>
          <w:sz w:val="22"/>
          <w:szCs w:val="22"/>
        </w:rPr>
      </w:pPr>
      <w:r w:rsidRPr="00A245E9">
        <w:rPr>
          <w:rFonts w:ascii="Arial" w:hAnsi="Arial" w:cs="Arial"/>
          <w:sz w:val="22"/>
          <w:szCs w:val="22"/>
        </w:rPr>
        <w:t>Docent</w:t>
      </w:r>
      <w:r>
        <w:rPr>
          <w:rFonts w:ascii="Arial" w:hAnsi="Arial" w:cs="Arial"/>
          <w:sz w:val="22"/>
          <w:szCs w:val="22"/>
        </w:rPr>
        <w:t>e,</w:t>
      </w:r>
      <w:r w:rsidRPr="00A245E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di</w:t>
      </w:r>
      <w:r w:rsidRPr="00A245E9">
        <w:rPr>
          <w:rFonts w:ascii="Arial" w:hAnsi="Arial" w:cs="Arial"/>
          <w:sz w:val="22"/>
          <w:szCs w:val="22"/>
        </w:rPr>
        <w:t xml:space="preserve"> ruolo</w:t>
      </w:r>
      <w:r>
        <w:rPr>
          <w:rFonts w:ascii="Arial" w:hAnsi="Arial" w:cs="Arial"/>
          <w:sz w:val="22"/>
          <w:szCs w:val="22"/>
        </w:rPr>
        <w:t xml:space="preserve"> dal____________, nella scuola infanzia/primaria/secondaria I° grado/secondaria II° grado ___________________ cl. conc. ______ / docente Sostegno __________,</w:t>
      </w:r>
      <w:r w:rsidRPr="00A245E9">
        <w:rPr>
          <w:rFonts w:ascii="Arial" w:hAnsi="Arial" w:cs="Arial"/>
          <w:sz w:val="22"/>
          <w:szCs w:val="22"/>
        </w:rPr>
        <w:t xml:space="preserve"> presso </w:t>
      </w:r>
      <w:r>
        <w:rPr>
          <w:rFonts w:ascii="Arial" w:hAnsi="Arial" w:cs="Arial"/>
          <w:sz w:val="22"/>
          <w:szCs w:val="22"/>
        </w:rPr>
        <w:t>l’Istituto _____________________________</w:t>
      </w:r>
      <w:r w:rsidRPr="00A245E9">
        <w:rPr>
          <w:rFonts w:ascii="Arial" w:hAnsi="Arial" w:cs="Arial"/>
          <w:sz w:val="22"/>
          <w:szCs w:val="22"/>
        </w:rPr>
        <w:t xml:space="preserve"> con </w:t>
      </w:r>
      <w:r>
        <w:rPr>
          <w:rFonts w:ascii="Arial" w:hAnsi="Arial" w:cs="Arial"/>
          <w:sz w:val="22"/>
          <w:szCs w:val="22"/>
        </w:rPr>
        <w:t>_________</w:t>
      </w:r>
      <w:r w:rsidRPr="00A245E9">
        <w:rPr>
          <w:rFonts w:ascii="Arial" w:hAnsi="Arial" w:cs="Arial"/>
          <w:sz w:val="22"/>
          <w:szCs w:val="22"/>
        </w:rPr>
        <w:t xml:space="preserve"> anni di s</w:t>
      </w:r>
      <w:r>
        <w:rPr>
          <w:rFonts w:ascii="Arial" w:hAnsi="Arial" w:cs="Arial"/>
          <w:sz w:val="22"/>
          <w:szCs w:val="22"/>
        </w:rPr>
        <w:t xml:space="preserve">ervizio a tempo indeterminato e </w:t>
      </w:r>
      <w:r w:rsidRPr="00A245E9">
        <w:rPr>
          <w:rFonts w:ascii="Arial" w:hAnsi="Arial" w:cs="Arial"/>
          <w:sz w:val="22"/>
          <w:szCs w:val="22"/>
        </w:rPr>
        <w:t>determinato</w:t>
      </w:r>
      <w:r w:rsidRPr="001E1D6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nel ruolo</w:t>
      </w:r>
      <w:r w:rsidRPr="00A54D72">
        <w:rPr>
          <w:rFonts w:ascii="Arial" w:hAnsi="Arial" w:cs="Arial"/>
          <w:sz w:val="22"/>
          <w:szCs w:val="22"/>
        </w:rPr>
        <w:t xml:space="preserve"> di attuale appartenenza</w:t>
      </w:r>
      <w:r>
        <w:rPr>
          <w:rFonts w:ascii="Arial" w:hAnsi="Arial" w:cs="Arial"/>
          <w:sz w:val="22"/>
          <w:szCs w:val="22"/>
        </w:rPr>
        <w:t xml:space="preserve"> </w:t>
      </w:r>
      <w:r w:rsidRPr="00A245E9">
        <w:rPr>
          <w:rFonts w:ascii="Arial" w:hAnsi="Arial" w:cs="Arial"/>
          <w:sz w:val="22"/>
          <w:szCs w:val="22"/>
        </w:rPr>
        <w:t>.</w:t>
      </w:r>
    </w:p>
    <w:p w:rsidR="00545A88" w:rsidRDefault="00545A88" w:rsidP="00036DD2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45A88" w:rsidRDefault="00545A88" w:rsidP="00036DD2">
      <w:pPr>
        <w:pStyle w:val="Default"/>
        <w:numPr>
          <w:ilvl w:val="0"/>
          <w:numId w:val="5"/>
        </w:numPr>
        <w:tabs>
          <w:tab w:val="clear" w:pos="1097"/>
          <w:tab w:val="num" w:pos="480"/>
        </w:tabs>
        <w:spacing w:line="276" w:lineRule="auto"/>
        <w:ind w:left="480" w:hanging="4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Assistente Amministrativo/Assistente Tecnico/Cuoco/Infermiere/Guardarobiere dell’Istituto____________</w:t>
      </w:r>
      <w:r w:rsidRPr="001E1D6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di</w:t>
      </w:r>
      <w:r w:rsidRPr="00A245E9">
        <w:rPr>
          <w:rFonts w:ascii="Arial" w:hAnsi="Arial" w:cs="Arial"/>
          <w:sz w:val="22"/>
          <w:szCs w:val="22"/>
        </w:rPr>
        <w:t xml:space="preserve"> ruolo</w:t>
      </w:r>
      <w:r>
        <w:rPr>
          <w:rFonts w:ascii="Arial" w:hAnsi="Arial" w:cs="Arial"/>
          <w:sz w:val="22"/>
          <w:szCs w:val="22"/>
        </w:rPr>
        <w:t xml:space="preserve"> dal____________,</w:t>
      </w:r>
      <w:r w:rsidRPr="001E1D6C">
        <w:rPr>
          <w:rFonts w:ascii="Arial" w:hAnsi="Arial" w:cs="Arial"/>
          <w:sz w:val="22"/>
          <w:szCs w:val="22"/>
        </w:rPr>
        <w:t xml:space="preserve"> </w:t>
      </w:r>
      <w:r w:rsidRPr="00A245E9">
        <w:rPr>
          <w:rFonts w:ascii="Arial" w:hAnsi="Arial" w:cs="Arial"/>
          <w:sz w:val="22"/>
          <w:szCs w:val="22"/>
        </w:rPr>
        <w:t xml:space="preserve">con </w:t>
      </w:r>
      <w:r>
        <w:rPr>
          <w:rFonts w:ascii="Arial" w:hAnsi="Arial" w:cs="Arial"/>
          <w:sz w:val="22"/>
          <w:szCs w:val="22"/>
        </w:rPr>
        <w:t>_________</w:t>
      </w:r>
      <w:r w:rsidRPr="00A245E9">
        <w:rPr>
          <w:rFonts w:ascii="Arial" w:hAnsi="Arial" w:cs="Arial"/>
          <w:sz w:val="22"/>
          <w:szCs w:val="22"/>
        </w:rPr>
        <w:t xml:space="preserve"> anni di s</w:t>
      </w:r>
      <w:r>
        <w:rPr>
          <w:rFonts w:ascii="Arial" w:hAnsi="Arial" w:cs="Arial"/>
          <w:sz w:val="22"/>
          <w:szCs w:val="22"/>
        </w:rPr>
        <w:t xml:space="preserve">ervizio a tempo indeterminato ricoperto nella II° posizione economica e con anni ___________di sevizio complessivo a tempo indeterminato e </w:t>
      </w:r>
      <w:r w:rsidRPr="00A245E9">
        <w:rPr>
          <w:rFonts w:ascii="Arial" w:hAnsi="Arial" w:cs="Arial"/>
          <w:sz w:val="22"/>
          <w:szCs w:val="22"/>
        </w:rPr>
        <w:t>determinato</w:t>
      </w:r>
      <w:r w:rsidRPr="001E1D6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nel profilo</w:t>
      </w:r>
      <w:r w:rsidRPr="00A54D72">
        <w:rPr>
          <w:rFonts w:ascii="Arial" w:hAnsi="Arial" w:cs="Arial"/>
          <w:sz w:val="22"/>
          <w:szCs w:val="22"/>
        </w:rPr>
        <w:t xml:space="preserve"> di attuale appartenenza</w:t>
      </w:r>
    </w:p>
    <w:p w:rsidR="00545A88" w:rsidRPr="00A245E9" w:rsidRDefault="00545A88" w:rsidP="00036DD2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45A88" w:rsidRDefault="00545A88" w:rsidP="00456404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45A88" w:rsidRDefault="00545A88" w:rsidP="000D203E">
      <w:pPr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  <w:r w:rsidRPr="00692E52">
        <w:rPr>
          <w:rFonts w:ascii="Arial" w:hAnsi="Arial" w:cs="Arial"/>
          <w:b/>
          <w:bCs/>
          <w:sz w:val="22"/>
          <w:szCs w:val="22"/>
        </w:rPr>
        <w:t xml:space="preserve">chiede </w:t>
      </w:r>
    </w:p>
    <w:p w:rsidR="00545A88" w:rsidRPr="00692E52" w:rsidRDefault="00545A88" w:rsidP="000D203E">
      <w:pPr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545A88" w:rsidRDefault="00545A88" w:rsidP="00B96236">
      <w:pPr>
        <w:autoSpaceDE w:val="0"/>
        <w:spacing w:line="360" w:lineRule="auto"/>
        <w:jc w:val="both"/>
        <w:rPr>
          <w:rFonts w:ascii="Arial" w:hAnsi="Arial" w:cs="Arial"/>
          <w:i/>
          <w:iCs/>
          <w:sz w:val="22"/>
          <w:szCs w:val="22"/>
          <w:u w:val="single"/>
          <w:lang w:eastAsia="en-US"/>
        </w:rPr>
      </w:pPr>
      <w:r w:rsidRPr="00B96236">
        <w:rPr>
          <w:rFonts w:ascii="Arial" w:hAnsi="Arial" w:cs="Arial"/>
          <w:sz w:val="22"/>
          <w:szCs w:val="22"/>
        </w:rPr>
        <w:t xml:space="preserve">l'ammissione alla selezione in qualità di </w:t>
      </w:r>
      <w:r w:rsidRPr="002003E2">
        <w:rPr>
          <w:rFonts w:ascii="Arial" w:hAnsi="Arial" w:cs="Arial"/>
          <w:sz w:val="22"/>
          <w:szCs w:val="22"/>
        </w:rPr>
        <w:t>formator</w:t>
      </w:r>
      <w:r>
        <w:rPr>
          <w:rFonts w:ascii="Arial" w:hAnsi="Arial" w:cs="Arial"/>
          <w:sz w:val="22"/>
          <w:szCs w:val="22"/>
        </w:rPr>
        <w:t xml:space="preserve">e/facilitatore </w:t>
      </w:r>
      <w:r w:rsidRPr="002003E2">
        <w:rPr>
          <w:rFonts w:ascii="Arial" w:hAnsi="Arial" w:cs="Arial"/>
          <w:sz w:val="22"/>
          <w:szCs w:val="22"/>
        </w:rPr>
        <w:t>ed espert</w:t>
      </w:r>
      <w:r>
        <w:rPr>
          <w:rFonts w:ascii="Arial" w:hAnsi="Arial" w:cs="Arial"/>
          <w:sz w:val="22"/>
          <w:szCs w:val="22"/>
        </w:rPr>
        <w:t xml:space="preserve">o </w:t>
      </w:r>
      <w:r w:rsidRPr="002003E2">
        <w:rPr>
          <w:rFonts w:ascii="Arial" w:hAnsi="Arial" w:cs="Arial"/>
          <w:sz w:val="22"/>
          <w:szCs w:val="22"/>
        </w:rPr>
        <w:t>per la fase di incontri formativi in presenza e</w:t>
      </w:r>
      <w:r w:rsidRPr="002003E2">
        <w:rPr>
          <w:rFonts w:ascii="Arial" w:hAnsi="Arial" w:cs="Arial"/>
          <w:sz w:val="22"/>
          <w:szCs w:val="22"/>
          <w:lang w:eastAsia="en-US"/>
        </w:rPr>
        <w:t xml:space="preserve"> per la conduzione dei laboratori  formativi dedicati, come previsto  dal  percorso formativo per il personale ATA – a.s. 2015/2016 - di cui al DD n. 863/2015</w:t>
      </w:r>
      <w:r w:rsidRPr="00B96236">
        <w:rPr>
          <w:rFonts w:ascii="Arial" w:hAnsi="Arial" w:cs="Arial"/>
          <w:sz w:val="22"/>
          <w:szCs w:val="22"/>
          <w:lang w:eastAsia="en-US"/>
        </w:rPr>
        <w:t xml:space="preserve">, per le sotto indicate </w:t>
      </w:r>
      <w:r>
        <w:rPr>
          <w:rFonts w:ascii="Arial" w:hAnsi="Arial" w:cs="Arial"/>
          <w:sz w:val="22"/>
          <w:szCs w:val="22"/>
          <w:lang w:eastAsia="en-US"/>
        </w:rPr>
        <w:t>A</w:t>
      </w:r>
      <w:r w:rsidRPr="00B96236">
        <w:rPr>
          <w:rFonts w:ascii="Arial" w:hAnsi="Arial" w:cs="Arial"/>
          <w:sz w:val="22"/>
          <w:szCs w:val="22"/>
          <w:lang w:eastAsia="en-US"/>
        </w:rPr>
        <w:t>ree tematiche</w:t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A098A">
        <w:rPr>
          <w:rFonts w:ascii="Arial" w:hAnsi="Arial" w:cs="Arial"/>
          <w:i/>
          <w:iCs/>
          <w:sz w:val="22"/>
          <w:szCs w:val="22"/>
          <w:u w:val="single"/>
          <w:lang w:eastAsia="en-US"/>
        </w:rPr>
        <w:t xml:space="preserve">(fino a massimo di </w:t>
      </w:r>
      <w:r>
        <w:rPr>
          <w:rFonts w:ascii="Arial" w:hAnsi="Arial" w:cs="Arial"/>
          <w:i/>
          <w:iCs/>
          <w:sz w:val="22"/>
          <w:szCs w:val="22"/>
          <w:u w:val="single"/>
          <w:lang w:eastAsia="en-US"/>
        </w:rPr>
        <w:t>quattro</w:t>
      </w:r>
      <w:r w:rsidRPr="006A098A">
        <w:rPr>
          <w:rFonts w:ascii="Arial" w:hAnsi="Arial" w:cs="Arial"/>
          <w:i/>
          <w:iCs/>
          <w:sz w:val="22"/>
          <w:szCs w:val="22"/>
          <w:u w:val="single"/>
          <w:lang w:eastAsia="en-US"/>
        </w:rPr>
        <w:t>)</w:t>
      </w:r>
      <w:r w:rsidRPr="006A098A">
        <w:rPr>
          <w:rFonts w:ascii="Arial" w:hAnsi="Arial" w:cs="Arial"/>
          <w:sz w:val="22"/>
          <w:szCs w:val="22"/>
          <w:u w:val="single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lang w:eastAsia="en-US"/>
        </w:rPr>
        <w:t xml:space="preserve"> e per i</w:t>
      </w:r>
      <w:r w:rsidRPr="00B96236">
        <w:rPr>
          <w:rFonts w:ascii="Arial" w:hAnsi="Arial" w:cs="Arial"/>
          <w:sz w:val="22"/>
          <w:szCs w:val="22"/>
          <w:lang w:eastAsia="en-US"/>
        </w:rPr>
        <w:t xml:space="preserve"> sotto indicat</w:t>
      </w:r>
      <w:r>
        <w:rPr>
          <w:rFonts w:ascii="Arial" w:hAnsi="Arial" w:cs="Arial"/>
          <w:sz w:val="22"/>
          <w:szCs w:val="22"/>
          <w:lang w:eastAsia="en-US"/>
        </w:rPr>
        <w:t>i</w:t>
      </w:r>
      <w:r w:rsidRPr="00B96236">
        <w:rPr>
          <w:rFonts w:ascii="Arial" w:hAnsi="Arial" w:cs="Arial"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lang w:eastAsia="en-US"/>
        </w:rPr>
        <w:t xml:space="preserve">Ambiti interprovinciali </w:t>
      </w:r>
      <w:r w:rsidRPr="006A098A">
        <w:rPr>
          <w:rFonts w:ascii="Arial" w:hAnsi="Arial" w:cs="Arial"/>
          <w:i/>
          <w:iCs/>
          <w:sz w:val="22"/>
          <w:szCs w:val="22"/>
          <w:u w:val="single"/>
          <w:lang w:eastAsia="en-US"/>
        </w:rPr>
        <w:t>(fino a un massimo di due per ognuna delle aree tematiche prescelte)</w:t>
      </w:r>
      <w:r>
        <w:rPr>
          <w:rFonts w:ascii="Arial" w:hAnsi="Arial" w:cs="Arial"/>
          <w:i/>
          <w:iCs/>
          <w:sz w:val="22"/>
          <w:szCs w:val="22"/>
          <w:u w:val="single"/>
          <w:lang w:eastAsia="en-US"/>
        </w:rPr>
        <w:t xml:space="preserve">: </w:t>
      </w:r>
    </w:p>
    <w:p w:rsidR="00545A88" w:rsidRPr="007F1A07" w:rsidRDefault="00545A88" w:rsidP="00B96236">
      <w:pPr>
        <w:autoSpaceDE w:val="0"/>
        <w:spacing w:line="360" w:lineRule="auto"/>
        <w:jc w:val="both"/>
        <w:rPr>
          <w:rFonts w:ascii="Arial" w:hAnsi="Arial" w:cs="Arial"/>
          <w:i/>
          <w:iCs/>
          <w:sz w:val="22"/>
          <w:szCs w:val="22"/>
          <w:u w:val="single"/>
          <w:lang w:eastAsia="en-US"/>
        </w:rPr>
      </w:pPr>
    </w:p>
    <w:tbl>
      <w:tblPr>
        <w:tblW w:w="5000" w:type="pct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920"/>
        <w:gridCol w:w="2370"/>
        <w:gridCol w:w="5846"/>
      </w:tblGrid>
      <w:tr w:rsidR="00545A88" w:rsidRPr="00566095">
        <w:tc>
          <w:tcPr>
            <w:tcW w:w="5000" w:type="pct"/>
            <w:gridSpan w:val="3"/>
          </w:tcPr>
          <w:p w:rsidR="00545A88" w:rsidRDefault="00545A88" w:rsidP="00FD1E42">
            <w:pPr>
              <w:pStyle w:val="Default"/>
              <w:spacing w:line="276" w:lineRule="auto"/>
              <w:ind w:left="1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54D72">
              <w:rPr>
                <w:rFonts w:ascii="Arial" w:hAnsi="Arial" w:cs="Arial"/>
                <w:b/>
                <w:bCs/>
                <w:sz w:val="22"/>
                <w:szCs w:val="22"/>
              </w:rPr>
              <w:t>Categorie di personale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interessate  (Art. 4  - TAB.1 )</w:t>
            </w:r>
          </w:p>
          <w:p w:rsidR="00545A88" w:rsidRPr="00116D46" w:rsidRDefault="00545A88" w:rsidP="00116D46">
            <w:pPr>
              <w:pStyle w:val="Default"/>
              <w:spacing w:line="276" w:lineRule="auto"/>
              <w:ind w:left="3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D7131">
              <w:rPr>
                <w:rFonts w:ascii="Arial" w:hAnsi="Arial" w:cs="Arial"/>
                <w:sz w:val="22"/>
                <w:szCs w:val="22"/>
              </w:rPr>
              <w:t>Dirigenti Scolastici</w:t>
            </w:r>
            <w:r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9D7131">
              <w:rPr>
                <w:rFonts w:ascii="Arial" w:hAnsi="Arial" w:cs="Arial"/>
                <w:sz w:val="22"/>
                <w:szCs w:val="22"/>
              </w:rPr>
              <w:t>Direttori SGA</w:t>
            </w:r>
            <w:r>
              <w:rPr>
                <w:rFonts w:ascii="Arial" w:hAnsi="Arial" w:cs="Arial"/>
                <w:sz w:val="22"/>
                <w:szCs w:val="22"/>
              </w:rPr>
              <w:t xml:space="preserve"> Docenti di ruolo di ogni ordine e grado di scuole -  Assistenti Amministrativi II° posizione economica - Assistenti Tecnici II° posizione economica - Assistenti Tecnici/</w:t>
            </w:r>
            <w:r w:rsidRPr="009D7131">
              <w:rPr>
                <w:rFonts w:ascii="Arial" w:hAnsi="Arial" w:cs="Arial"/>
                <w:sz w:val="22"/>
                <w:szCs w:val="22"/>
              </w:rPr>
              <w:t xml:space="preserve"> Infermier</w:t>
            </w:r>
            <w:r>
              <w:rPr>
                <w:rFonts w:ascii="Arial" w:hAnsi="Arial" w:cs="Arial"/>
                <w:sz w:val="22"/>
                <w:szCs w:val="22"/>
              </w:rPr>
              <w:t>i/</w:t>
            </w:r>
            <w:r w:rsidRPr="009D7131">
              <w:rPr>
                <w:rFonts w:ascii="Arial" w:hAnsi="Arial" w:cs="Arial"/>
                <w:sz w:val="22"/>
                <w:szCs w:val="22"/>
              </w:rPr>
              <w:t xml:space="preserve"> Guardarobier</w:t>
            </w:r>
            <w:r>
              <w:rPr>
                <w:rFonts w:ascii="Arial" w:hAnsi="Arial" w:cs="Arial"/>
                <w:sz w:val="22"/>
                <w:szCs w:val="22"/>
              </w:rPr>
              <w:t>i/</w:t>
            </w:r>
            <w:r w:rsidRPr="009D7131">
              <w:rPr>
                <w:rFonts w:ascii="Arial" w:hAnsi="Arial" w:cs="Arial"/>
                <w:sz w:val="22"/>
                <w:szCs w:val="22"/>
              </w:rPr>
              <w:t xml:space="preserve"> Cuoc</w:t>
            </w:r>
            <w:r>
              <w:rPr>
                <w:rFonts w:ascii="Arial" w:hAnsi="Arial" w:cs="Arial"/>
                <w:sz w:val="22"/>
                <w:szCs w:val="22"/>
              </w:rPr>
              <w:t>hi II°  posizione economica</w:t>
            </w:r>
          </w:p>
        </w:tc>
      </w:tr>
      <w:tr w:rsidR="00545A88" w:rsidRPr="00566095">
        <w:tc>
          <w:tcPr>
            <w:tcW w:w="2375" w:type="pct"/>
            <w:gridSpan w:val="2"/>
          </w:tcPr>
          <w:p w:rsidR="00545A88" w:rsidRPr="00A54D72" w:rsidRDefault="00545A88" w:rsidP="001E1D6C">
            <w:pPr>
              <w:pStyle w:val="Default"/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B7AB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Area tematica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degli</w:t>
            </w:r>
            <w:r w:rsidRPr="006B7AB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incontri formativi in presenza e</w:t>
            </w:r>
            <w:r w:rsidRPr="006B7AB9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laboratori  formativi dedicati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625" w:type="pct"/>
          </w:tcPr>
          <w:p w:rsidR="00545A88" w:rsidRPr="00A54D72" w:rsidRDefault="00545A88" w:rsidP="001E1D6C">
            <w:pPr>
              <w:pStyle w:val="Default"/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Ambito Interprovinciale </w:t>
            </w:r>
          </w:p>
        </w:tc>
      </w:tr>
      <w:tr w:rsidR="00545A88" w:rsidRPr="002003E2">
        <w:tc>
          <w:tcPr>
            <w:tcW w:w="1311" w:type="pct"/>
          </w:tcPr>
          <w:p w:rsidR="00545A88" w:rsidRDefault="00545A88" w:rsidP="001E1D6C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45A88" w:rsidRDefault="00545A88" w:rsidP="001E1D6C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4D72">
              <w:rPr>
                <w:rFonts w:ascii="Arial" w:hAnsi="Arial" w:cs="Arial"/>
                <w:sz w:val="22"/>
                <w:szCs w:val="22"/>
              </w:rPr>
              <w:t>gli obiettivi, gli strumenti e le funzioni dell’autonomia scolastica</w:t>
            </w:r>
          </w:p>
          <w:p w:rsidR="00545A88" w:rsidRPr="00A54D72" w:rsidRDefault="00545A88" w:rsidP="001E1D6C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64" w:type="pct"/>
          </w:tcPr>
          <w:p w:rsidR="00545A88" w:rsidRPr="00A54D72" w:rsidRDefault="00545A88" w:rsidP="001E1D6C">
            <w:pPr>
              <w:pStyle w:val="Default"/>
              <w:spacing w:line="276" w:lineRule="auto"/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:rsidR="00545A88" w:rsidRPr="00A54D72" w:rsidRDefault="00545A88" w:rsidP="004C0C46">
            <w:pPr>
              <w:pStyle w:val="Default"/>
              <w:numPr>
                <w:ilvl w:val="0"/>
                <w:numId w:val="35"/>
              </w:num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25" w:type="pct"/>
          </w:tcPr>
          <w:p w:rsidR="00545A88" w:rsidRDefault="00545A88" w:rsidP="004C0C46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Firenze</w:t>
            </w:r>
            <w:r>
              <w:rPr>
                <w:rFonts w:ascii="Arial" w:hAnsi="Arial" w:cs="Arial"/>
                <w:sz w:val="22"/>
                <w:szCs w:val="22"/>
              </w:rPr>
              <w:t xml:space="preserve"> e </w:t>
            </w:r>
            <w:r w:rsidRPr="00445C07">
              <w:rPr>
                <w:rFonts w:ascii="Arial" w:hAnsi="Arial" w:cs="Arial"/>
                <w:sz w:val="22"/>
                <w:szCs w:val="22"/>
              </w:rPr>
              <w:t>Arezzo</w:t>
            </w:r>
          </w:p>
          <w:p w:rsidR="00545A88" w:rsidRPr="00445C07" w:rsidRDefault="00545A88" w:rsidP="004C0C46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Prato</w:t>
            </w:r>
            <w:r>
              <w:rPr>
                <w:rFonts w:ascii="Arial" w:hAnsi="Arial" w:cs="Arial"/>
                <w:sz w:val="22"/>
                <w:szCs w:val="22"/>
              </w:rPr>
              <w:t xml:space="preserve"> e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 Pistoia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45A88" w:rsidRPr="00445C07" w:rsidRDefault="00545A88" w:rsidP="004C0C46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 xml:space="preserve">Ambito </w:t>
            </w:r>
            <w:r>
              <w:rPr>
                <w:rFonts w:ascii="Arial" w:hAnsi="Arial" w:cs="Arial"/>
                <w:sz w:val="22"/>
                <w:szCs w:val="22"/>
              </w:rPr>
              <w:t>Province di Pisa e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 Livorno</w:t>
            </w:r>
          </w:p>
          <w:p w:rsidR="00545A88" w:rsidRPr="00445C07" w:rsidRDefault="00545A88" w:rsidP="004C0C46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Lucca</w:t>
            </w:r>
            <w:r>
              <w:rPr>
                <w:rFonts w:ascii="Arial" w:hAnsi="Arial" w:cs="Arial"/>
                <w:sz w:val="22"/>
                <w:szCs w:val="22"/>
              </w:rPr>
              <w:t xml:space="preserve"> e 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Massa </w:t>
            </w: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Carrara </w:t>
            </w:r>
          </w:p>
          <w:p w:rsidR="00545A88" w:rsidRPr="00A54D72" w:rsidRDefault="00545A88" w:rsidP="00FD1E42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Siena e Grosseto</w:t>
            </w:r>
          </w:p>
        </w:tc>
      </w:tr>
      <w:tr w:rsidR="00545A88" w:rsidRPr="002003E2">
        <w:tc>
          <w:tcPr>
            <w:tcW w:w="1311" w:type="pct"/>
          </w:tcPr>
          <w:p w:rsidR="00545A88" w:rsidRDefault="00545A88" w:rsidP="001E1D6C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45A88" w:rsidRPr="00A54D72" w:rsidRDefault="00545A88" w:rsidP="001E1D6C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</w:t>
            </w:r>
            <w:r w:rsidRPr="00A54D72">
              <w:rPr>
                <w:rFonts w:ascii="Arial" w:hAnsi="Arial" w:cs="Arial"/>
                <w:sz w:val="22"/>
                <w:szCs w:val="22"/>
              </w:rPr>
              <w:t>’accoglienza e la vigilanza</w:t>
            </w:r>
          </w:p>
        </w:tc>
        <w:tc>
          <w:tcPr>
            <w:tcW w:w="1064" w:type="pct"/>
          </w:tcPr>
          <w:p w:rsidR="00545A88" w:rsidRPr="00A54D72" w:rsidRDefault="00545A88" w:rsidP="006D2204">
            <w:pPr>
              <w:pStyle w:val="Default"/>
              <w:spacing w:line="276" w:lineRule="auto"/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:rsidR="00545A88" w:rsidRPr="00A54D72" w:rsidRDefault="00545A88" w:rsidP="006D2204">
            <w:pPr>
              <w:pStyle w:val="Default"/>
              <w:numPr>
                <w:ilvl w:val="0"/>
                <w:numId w:val="35"/>
              </w:num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25" w:type="pct"/>
          </w:tcPr>
          <w:p w:rsidR="00545A88" w:rsidRDefault="00545A88" w:rsidP="006D2204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Firenze</w:t>
            </w:r>
            <w:r>
              <w:rPr>
                <w:rFonts w:ascii="Arial" w:hAnsi="Arial" w:cs="Arial"/>
                <w:sz w:val="22"/>
                <w:szCs w:val="22"/>
              </w:rPr>
              <w:t xml:space="preserve"> e </w:t>
            </w:r>
            <w:r w:rsidRPr="00445C07">
              <w:rPr>
                <w:rFonts w:ascii="Arial" w:hAnsi="Arial" w:cs="Arial"/>
                <w:sz w:val="22"/>
                <w:szCs w:val="22"/>
              </w:rPr>
              <w:t>Arezzo</w:t>
            </w:r>
          </w:p>
          <w:p w:rsidR="00545A88" w:rsidRPr="00445C07" w:rsidRDefault="00545A88" w:rsidP="006D2204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Prato</w:t>
            </w:r>
            <w:r>
              <w:rPr>
                <w:rFonts w:ascii="Arial" w:hAnsi="Arial" w:cs="Arial"/>
                <w:sz w:val="22"/>
                <w:szCs w:val="22"/>
              </w:rPr>
              <w:t xml:space="preserve"> e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 Pistoia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45A88" w:rsidRPr="00445C07" w:rsidRDefault="00545A88" w:rsidP="006D2204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 xml:space="preserve">Ambito </w:t>
            </w:r>
            <w:r>
              <w:rPr>
                <w:rFonts w:ascii="Arial" w:hAnsi="Arial" w:cs="Arial"/>
                <w:sz w:val="22"/>
                <w:szCs w:val="22"/>
              </w:rPr>
              <w:t>Province di Pisa e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 Livorno</w:t>
            </w:r>
          </w:p>
          <w:p w:rsidR="00545A88" w:rsidRPr="00445C07" w:rsidRDefault="00545A88" w:rsidP="006D2204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Lucca</w:t>
            </w:r>
            <w:r>
              <w:rPr>
                <w:rFonts w:ascii="Arial" w:hAnsi="Arial" w:cs="Arial"/>
                <w:sz w:val="22"/>
                <w:szCs w:val="22"/>
              </w:rPr>
              <w:t xml:space="preserve"> e 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Massa </w:t>
            </w: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Carrara </w:t>
            </w:r>
          </w:p>
          <w:p w:rsidR="00545A88" w:rsidRPr="00A54D72" w:rsidRDefault="00545A88" w:rsidP="00FD1E42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Siena e Grosseto</w:t>
            </w:r>
          </w:p>
        </w:tc>
      </w:tr>
      <w:tr w:rsidR="00545A88" w:rsidRPr="002003E2">
        <w:tc>
          <w:tcPr>
            <w:tcW w:w="1311" w:type="pct"/>
          </w:tcPr>
          <w:p w:rsidR="00545A88" w:rsidRDefault="00545A88" w:rsidP="001E1D6C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45A88" w:rsidRPr="00A54D72" w:rsidRDefault="00545A88" w:rsidP="001E1D6C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4D72">
              <w:rPr>
                <w:rFonts w:ascii="Arial" w:hAnsi="Arial" w:cs="Arial"/>
                <w:sz w:val="22"/>
                <w:szCs w:val="22"/>
              </w:rPr>
              <w:t>i contratti, le procedure amministrativo-contabili e i controlli</w:t>
            </w:r>
          </w:p>
        </w:tc>
        <w:tc>
          <w:tcPr>
            <w:tcW w:w="1064" w:type="pct"/>
          </w:tcPr>
          <w:p w:rsidR="00545A88" w:rsidRPr="00A54D72" w:rsidRDefault="00545A88" w:rsidP="006D2204">
            <w:pPr>
              <w:pStyle w:val="Default"/>
              <w:spacing w:line="276" w:lineRule="auto"/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:rsidR="00545A88" w:rsidRPr="00A54D72" w:rsidRDefault="00545A88" w:rsidP="006D2204">
            <w:pPr>
              <w:pStyle w:val="Default"/>
              <w:numPr>
                <w:ilvl w:val="0"/>
                <w:numId w:val="35"/>
              </w:num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25" w:type="pct"/>
          </w:tcPr>
          <w:p w:rsidR="00545A88" w:rsidRDefault="00545A88" w:rsidP="006D2204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Firenze</w:t>
            </w:r>
            <w:r>
              <w:rPr>
                <w:rFonts w:ascii="Arial" w:hAnsi="Arial" w:cs="Arial"/>
                <w:sz w:val="22"/>
                <w:szCs w:val="22"/>
              </w:rPr>
              <w:t xml:space="preserve"> e </w:t>
            </w:r>
            <w:r w:rsidRPr="00445C07">
              <w:rPr>
                <w:rFonts w:ascii="Arial" w:hAnsi="Arial" w:cs="Arial"/>
                <w:sz w:val="22"/>
                <w:szCs w:val="22"/>
              </w:rPr>
              <w:t>Arezzo</w:t>
            </w:r>
          </w:p>
          <w:p w:rsidR="00545A88" w:rsidRPr="00445C07" w:rsidRDefault="00545A88" w:rsidP="006D2204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Prato</w:t>
            </w:r>
            <w:r>
              <w:rPr>
                <w:rFonts w:ascii="Arial" w:hAnsi="Arial" w:cs="Arial"/>
                <w:sz w:val="22"/>
                <w:szCs w:val="22"/>
              </w:rPr>
              <w:t xml:space="preserve"> e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 Pistoia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45A88" w:rsidRPr="00445C07" w:rsidRDefault="00545A88" w:rsidP="006D2204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 xml:space="preserve">Ambito </w:t>
            </w:r>
            <w:r>
              <w:rPr>
                <w:rFonts w:ascii="Arial" w:hAnsi="Arial" w:cs="Arial"/>
                <w:sz w:val="22"/>
                <w:szCs w:val="22"/>
              </w:rPr>
              <w:t>Province di Pisa e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 Livorno</w:t>
            </w:r>
          </w:p>
          <w:p w:rsidR="00545A88" w:rsidRPr="00445C07" w:rsidRDefault="00545A88" w:rsidP="006D2204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Lucca</w:t>
            </w:r>
            <w:r>
              <w:rPr>
                <w:rFonts w:ascii="Arial" w:hAnsi="Arial" w:cs="Arial"/>
                <w:sz w:val="22"/>
                <w:szCs w:val="22"/>
              </w:rPr>
              <w:t xml:space="preserve"> e 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Massa </w:t>
            </w: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Carrara </w:t>
            </w:r>
          </w:p>
          <w:p w:rsidR="00545A88" w:rsidRPr="00A54D72" w:rsidRDefault="00545A88" w:rsidP="00FD1E42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Siena e Grosseto</w:t>
            </w:r>
          </w:p>
        </w:tc>
      </w:tr>
      <w:tr w:rsidR="00545A88" w:rsidRPr="002003E2">
        <w:tc>
          <w:tcPr>
            <w:tcW w:w="1311" w:type="pct"/>
          </w:tcPr>
          <w:p w:rsidR="00545A88" w:rsidRDefault="00545A88" w:rsidP="001E1D6C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45A88" w:rsidRPr="00A54D72" w:rsidRDefault="00545A88" w:rsidP="001E1D6C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4D72">
              <w:rPr>
                <w:rFonts w:ascii="Arial" w:hAnsi="Arial" w:cs="Arial"/>
                <w:sz w:val="22"/>
                <w:szCs w:val="22"/>
              </w:rPr>
              <w:t>la gestione delle relazioni interne ed esterne</w:t>
            </w:r>
          </w:p>
        </w:tc>
        <w:tc>
          <w:tcPr>
            <w:tcW w:w="1064" w:type="pct"/>
          </w:tcPr>
          <w:p w:rsidR="00545A88" w:rsidRPr="00A54D72" w:rsidRDefault="00545A88" w:rsidP="006D2204">
            <w:pPr>
              <w:pStyle w:val="Default"/>
              <w:spacing w:line="276" w:lineRule="auto"/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:rsidR="00545A88" w:rsidRPr="00A54D72" w:rsidRDefault="00545A88" w:rsidP="006D2204">
            <w:pPr>
              <w:pStyle w:val="Default"/>
              <w:numPr>
                <w:ilvl w:val="0"/>
                <w:numId w:val="35"/>
              </w:num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25" w:type="pct"/>
          </w:tcPr>
          <w:p w:rsidR="00545A88" w:rsidRDefault="00545A88" w:rsidP="006D2204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Firenze</w:t>
            </w:r>
            <w:r>
              <w:rPr>
                <w:rFonts w:ascii="Arial" w:hAnsi="Arial" w:cs="Arial"/>
                <w:sz w:val="22"/>
                <w:szCs w:val="22"/>
              </w:rPr>
              <w:t xml:space="preserve"> e </w:t>
            </w:r>
            <w:r w:rsidRPr="00445C07">
              <w:rPr>
                <w:rFonts w:ascii="Arial" w:hAnsi="Arial" w:cs="Arial"/>
                <w:sz w:val="22"/>
                <w:szCs w:val="22"/>
              </w:rPr>
              <w:t>Arezzo</w:t>
            </w:r>
          </w:p>
          <w:p w:rsidR="00545A88" w:rsidRPr="00445C07" w:rsidRDefault="00545A88" w:rsidP="006D2204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Prato</w:t>
            </w:r>
            <w:r>
              <w:rPr>
                <w:rFonts w:ascii="Arial" w:hAnsi="Arial" w:cs="Arial"/>
                <w:sz w:val="22"/>
                <w:szCs w:val="22"/>
              </w:rPr>
              <w:t xml:space="preserve"> e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 Pistoia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45A88" w:rsidRPr="00445C07" w:rsidRDefault="00545A88" w:rsidP="006D2204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 xml:space="preserve">Ambito </w:t>
            </w:r>
            <w:r>
              <w:rPr>
                <w:rFonts w:ascii="Arial" w:hAnsi="Arial" w:cs="Arial"/>
                <w:sz w:val="22"/>
                <w:szCs w:val="22"/>
              </w:rPr>
              <w:t>Province di Pisa e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 Livorno</w:t>
            </w:r>
          </w:p>
          <w:p w:rsidR="00545A88" w:rsidRPr="00445C07" w:rsidRDefault="00545A88" w:rsidP="006D2204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Lucca</w:t>
            </w:r>
            <w:r>
              <w:rPr>
                <w:rFonts w:ascii="Arial" w:hAnsi="Arial" w:cs="Arial"/>
                <w:sz w:val="22"/>
                <w:szCs w:val="22"/>
              </w:rPr>
              <w:t xml:space="preserve"> e 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Massa </w:t>
            </w: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Carrara </w:t>
            </w:r>
          </w:p>
          <w:p w:rsidR="00545A88" w:rsidRPr="00A54D72" w:rsidRDefault="00545A88" w:rsidP="00FD1E42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Siena e Grosseto</w:t>
            </w:r>
          </w:p>
        </w:tc>
      </w:tr>
      <w:tr w:rsidR="00545A88" w:rsidRPr="002003E2">
        <w:tc>
          <w:tcPr>
            <w:tcW w:w="1311" w:type="pct"/>
          </w:tcPr>
          <w:p w:rsidR="00545A88" w:rsidRDefault="00545A88" w:rsidP="001E1D6C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45A88" w:rsidRPr="00A54D72" w:rsidRDefault="00545A88" w:rsidP="001E1D6C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4D72">
              <w:rPr>
                <w:rFonts w:ascii="Arial" w:hAnsi="Arial" w:cs="Arial"/>
                <w:sz w:val="22"/>
                <w:szCs w:val="22"/>
              </w:rPr>
              <w:t>il coordinamento del personale</w:t>
            </w:r>
          </w:p>
        </w:tc>
        <w:tc>
          <w:tcPr>
            <w:tcW w:w="1064" w:type="pct"/>
          </w:tcPr>
          <w:p w:rsidR="00545A88" w:rsidRPr="00A54D72" w:rsidRDefault="00545A88" w:rsidP="006D2204">
            <w:pPr>
              <w:pStyle w:val="Default"/>
              <w:spacing w:line="276" w:lineRule="auto"/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:rsidR="00545A88" w:rsidRPr="00A54D72" w:rsidRDefault="00545A88" w:rsidP="006D2204">
            <w:pPr>
              <w:pStyle w:val="Default"/>
              <w:numPr>
                <w:ilvl w:val="0"/>
                <w:numId w:val="35"/>
              </w:num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25" w:type="pct"/>
          </w:tcPr>
          <w:p w:rsidR="00545A88" w:rsidRDefault="00545A88" w:rsidP="006D2204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Firenze</w:t>
            </w:r>
            <w:r>
              <w:rPr>
                <w:rFonts w:ascii="Arial" w:hAnsi="Arial" w:cs="Arial"/>
                <w:sz w:val="22"/>
                <w:szCs w:val="22"/>
              </w:rPr>
              <w:t xml:space="preserve"> e </w:t>
            </w:r>
            <w:r w:rsidRPr="00445C07">
              <w:rPr>
                <w:rFonts w:ascii="Arial" w:hAnsi="Arial" w:cs="Arial"/>
                <w:sz w:val="22"/>
                <w:szCs w:val="22"/>
              </w:rPr>
              <w:t>Arezzo</w:t>
            </w:r>
          </w:p>
          <w:p w:rsidR="00545A88" w:rsidRPr="00445C07" w:rsidRDefault="00545A88" w:rsidP="006D2204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Prato</w:t>
            </w:r>
            <w:r>
              <w:rPr>
                <w:rFonts w:ascii="Arial" w:hAnsi="Arial" w:cs="Arial"/>
                <w:sz w:val="22"/>
                <w:szCs w:val="22"/>
              </w:rPr>
              <w:t xml:space="preserve"> e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 Pistoia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45A88" w:rsidRPr="00445C07" w:rsidRDefault="00545A88" w:rsidP="006D2204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 xml:space="preserve">Ambito </w:t>
            </w:r>
            <w:r>
              <w:rPr>
                <w:rFonts w:ascii="Arial" w:hAnsi="Arial" w:cs="Arial"/>
                <w:sz w:val="22"/>
                <w:szCs w:val="22"/>
              </w:rPr>
              <w:t>Province di Pisa e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 Livorno</w:t>
            </w:r>
          </w:p>
          <w:p w:rsidR="00545A88" w:rsidRPr="00445C07" w:rsidRDefault="00545A88" w:rsidP="006D2204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Lucca</w:t>
            </w:r>
            <w:r>
              <w:rPr>
                <w:rFonts w:ascii="Arial" w:hAnsi="Arial" w:cs="Arial"/>
                <w:sz w:val="22"/>
                <w:szCs w:val="22"/>
              </w:rPr>
              <w:t xml:space="preserve"> e 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Massa </w:t>
            </w: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Carrara </w:t>
            </w:r>
          </w:p>
          <w:p w:rsidR="00545A88" w:rsidRPr="00A54D72" w:rsidRDefault="00545A88" w:rsidP="00FD1E42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Siena e Grosseto</w:t>
            </w:r>
          </w:p>
        </w:tc>
      </w:tr>
      <w:tr w:rsidR="00545A88" w:rsidRPr="002003E2">
        <w:tc>
          <w:tcPr>
            <w:tcW w:w="1311" w:type="pct"/>
          </w:tcPr>
          <w:p w:rsidR="00545A88" w:rsidRDefault="00545A88" w:rsidP="001E1D6C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45A88" w:rsidRPr="00A54D72" w:rsidRDefault="00545A88" w:rsidP="001E1D6C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4D72">
              <w:rPr>
                <w:rFonts w:ascii="Arial" w:hAnsi="Arial" w:cs="Arial"/>
                <w:sz w:val="22"/>
                <w:szCs w:val="22"/>
              </w:rPr>
              <w:t>la gestione dei beni nei laboratori dell’istituzione scolastica</w:t>
            </w:r>
          </w:p>
        </w:tc>
        <w:tc>
          <w:tcPr>
            <w:tcW w:w="1064" w:type="pct"/>
          </w:tcPr>
          <w:p w:rsidR="00545A88" w:rsidRPr="00A54D72" w:rsidRDefault="00545A88" w:rsidP="006D2204">
            <w:pPr>
              <w:pStyle w:val="Default"/>
              <w:spacing w:line="276" w:lineRule="auto"/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:rsidR="00545A88" w:rsidRPr="00A54D72" w:rsidRDefault="00545A88" w:rsidP="006D2204">
            <w:pPr>
              <w:pStyle w:val="Default"/>
              <w:numPr>
                <w:ilvl w:val="0"/>
                <w:numId w:val="35"/>
              </w:num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25" w:type="pct"/>
          </w:tcPr>
          <w:p w:rsidR="00545A88" w:rsidRDefault="00545A88" w:rsidP="006D2204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Firenze</w:t>
            </w:r>
            <w:r>
              <w:rPr>
                <w:rFonts w:ascii="Arial" w:hAnsi="Arial" w:cs="Arial"/>
                <w:sz w:val="22"/>
                <w:szCs w:val="22"/>
              </w:rPr>
              <w:t xml:space="preserve"> e </w:t>
            </w:r>
            <w:r w:rsidRPr="00445C07">
              <w:rPr>
                <w:rFonts w:ascii="Arial" w:hAnsi="Arial" w:cs="Arial"/>
                <w:sz w:val="22"/>
                <w:szCs w:val="22"/>
              </w:rPr>
              <w:t>Arezzo</w:t>
            </w:r>
          </w:p>
          <w:p w:rsidR="00545A88" w:rsidRPr="00445C07" w:rsidRDefault="00545A88" w:rsidP="006D2204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Prato</w:t>
            </w:r>
            <w:r>
              <w:rPr>
                <w:rFonts w:ascii="Arial" w:hAnsi="Arial" w:cs="Arial"/>
                <w:sz w:val="22"/>
                <w:szCs w:val="22"/>
              </w:rPr>
              <w:t xml:space="preserve"> e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 Pistoia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45A88" w:rsidRPr="00445C07" w:rsidRDefault="00545A88" w:rsidP="006D2204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 xml:space="preserve">Ambito </w:t>
            </w:r>
            <w:r>
              <w:rPr>
                <w:rFonts w:ascii="Arial" w:hAnsi="Arial" w:cs="Arial"/>
                <w:sz w:val="22"/>
                <w:szCs w:val="22"/>
              </w:rPr>
              <w:t>Province di Pisa e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 Livorno</w:t>
            </w:r>
          </w:p>
          <w:p w:rsidR="00545A88" w:rsidRPr="00445C07" w:rsidRDefault="00545A88" w:rsidP="006D2204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Lucca</w:t>
            </w:r>
            <w:r>
              <w:rPr>
                <w:rFonts w:ascii="Arial" w:hAnsi="Arial" w:cs="Arial"/>
                <w:sz w:val="22"/>
                <w:szCs w:val="22"/>
              </w:rPr>
              <w:t xml:space="preserve"> e 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Massa </w:t>
            </w: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Carrara </w:t>
            </w:r>
          </w:p>
          <w:p w:rsidR="00545A88" w:rsidRPr="00A54D72" w:rsidRDefault="00545A88" w:rsidP="00FD1E42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Siena e Grosseto</w:t>
            </w:r>
          </w:p>
        </w:tc>
      </w:tr>
      <w:tr w:rsidR="00545A88" w:rsidRPr="002003E2">
        <w:tc>
          <w:tcPr>
            <w:tcW w:w="1311" w:type="pct"/>
          </w:tcPr>
          <w:p w:rsidR="00545A88" w:rsidRDefault="00545A88" w:rsidP="001E1D6C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45A88" w:rsidRPr="00A54D72" w:rsidRDefault="00545A88" w:rsidP="001E1D6C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4D72">
              <w:rPr>
                <w:rFonts w:ascii="Arial" w:hAnsi="Arial" w:cs="Arial"/>
                <w:sz w:val="22"/>
                <w:szCs w:val="22"/>
              </w:rPr>
              <w:t>la collaborazione nell’attuazione dei processi di innovazione dell’istituzione scolastica</w:t>
            </w:r>
          </w:p>
        </w:tc>
        <w:tc>
          <w:tcPr>
            <w:tcW w:w="1064" w:type="pct"/>
          </w:tcPr>
          <w:p w:rsidR="00545A88" w:rsidRPr="00A54D72" w:rsidRDefault="00545A88" w:rsidP="006D2204">
            <w:pPr>
              <w:pStyle w:val="Default"/>
              <w:spacing w:line="276" w:lineRule="auto"/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:rsidR="00545A88" w:rsidRPr="00A54D72" w:rsidRDefault="00545A88" w:rsidP="006D2204">
            <w:pPr>
              <w:pStyle w:val="Default"/>
              <w:numPr>
                <w:ilvl w:val="0"/>
                <w:numId w:val="35"/>
              </w:num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25" w:type="pct"/>
          </w:tcPr>
          <w:p w:rsidR="00545A88" w:rsidRDefault="00545A88" w:rsidP="006D2204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Firenze</w:t>
            </w:r>
            <w:r>
              <w:rPr>
                <w:rFonts w:ascii="Arial" w:hAnsi="Arial" w:cs="Arial"/>
                <w:sz w:val="22"/>
                <w:szCs w:val="22"/>
              </w:rPr>
              <w:t xml:space="preserve"> e </w:t>
            </w:r>
            <w:r w:rsidRPr="00445C07">
              <w:rPr>
                <w:rFonts w:ascii="Arial" w:hAnsi="Arial" w:cs="Arial"/>
                <w:sz w:val="22"/>
                <w:szCs w:val="22"/>
              </w:rPr>
              <w:t>Arezzo</w:t>
            </w:r>
          </w:p>
          <w:p w:rsidR="00545A88" w:rsidRPr="00445C07" w:rsidRDefault="00545A88" w:rsidP="006D2204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Prato</w:t>
            </w:r>
            <w:r>
              <w:rPr>
                <w:rFonts w:ascii="Arial" w:hAnsi="Arial" w:cs="Arial"/>
                <w:sz w:val="22"/>
                <w:szCs w:val="22"/>
              </w:rPr>
              <w:t xml:space="preserve"> e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 Pistoia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45A88" w:rsidRPr="00445C07" w:rsidRDefault="00545A88" w:rsidP="006D2204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 xml:space="preserve">Ambito </w:t>
            </w:r>
            <w:r>
              <w:rPr>
                <w:rFonts w:ascii="Arial" w:hAnsi="Arial" w:cs="Arial"/>
                <w:sz w:val="22"/>
                <w:szCs w:val="22"/>
              </w:rPr>
              <w:t>Province di Pisa e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 Livorno</w:t>
            </w:r>
          </w:p>
          <w:p w:rsidR="00545A88" w:rsidRPr="00445C07" w:rsidRDefault="00545A88" w:rsidP="006D2204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Lucca</w:t>
            </w:r>
            <w:r>
              <w:rPr>
                <w:rFonts w:ascii="Arial" w:hAnsi="Arial" w:cs="Arial"/>
                <w:sz w:val="22"/>
                <w:szCs w:val="22"/>
              </w:rPr>
              <w:t xml:space="preserve"> e 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Massa </w:t>
            </w: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Carrara </w:t>
            </w:r>
          </w:p>
          <w:p w:rsidR="00545A88" w:rsidRPr="00A54D72" w:rsidRDefault="00545A88" w:rsidP="00FD1E42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Siena e Grosseto</w:t>
            </w:r>
          </w:p>
        </w:tc>
      </w:tr>
      <w:tr w:rsidR="00545A88" w:rsidRPr="002003E2">
        <w:tc>
          <w:tcPr>
            <w:tcW w:w="1311" w:type="pct"/>
          </w:tcPr>
          <w:p w:rsidR="00545A88" w:rsidRDefault="00545A88" w:rsidP="001E1D6C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45A88" w:rsidRPr="00A54D72" w:rsidRDefault="00545A88" w:rsidP="001E1D6C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4D72">
              <w:rPr>
                <w:rFonts w:ascii="Arial" w:hAnsi="Arial" w:cs="Arial"/>
                <w:sz w:val="22"/>
                <w:szCs w:val="22"/>
              </w:rPr>
              <w:t>il proprio ruolo nell’organizzazione scolastica</w:t>
            </w:r>
          </w:p>
        </w:tc>
        <w:tc>
          <w:tcPr>
            <w:tcW w:w="1064" w:type="pct"/>
          </w:tcPr>
          <w:p w:rsidR="00545A88" w:rsidRPr="00A54D72" w:rsidRDefault="00545A88" w:rsidP="006D2204">
            <w:pPr>
              <w:pStyle w:val="Default"/>
              <w:spacing w:line="276" w:lineRule="auto"/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:rsidR="00545A88" w:rsidRPr="00A54D72" w:rsidRDefault="00545A88" w:rsidP="006D2204">
            <w:pPr>
              <w:pStyle w:val="Default"/>
              <w:numPr>
                <w:ilvl w:val="0"/>
                <w:numId w:val="35"/>
              </w:num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25" w:type="pct"/>
          </w:tcPr>
          <w:p w:rsidR="00545A88" w:rsidRDefault="00545A88" w:rsidP="006D2204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Firenze</w:t>
            </w:r>
            <w:r>
              <w:rPr>
                <w:rFonts w:ascii="Arial" w:hAnsi="Arial" w:cs="Arial"/>
                <w:sz w:val="22"/>
                <w:szCs w:val="22"/>
              </w:rPr>
              <w:t xml:space="preserve"> e </w:t>
            </w:r>
            <w:r w:rsidRPr="00445C07">
              <w:rPr>
                <w:rFonts w:ascii="Arial" w:hAnsi="Arial" w:cs="Arial"/>
                <w:sz w:val="22"/>
                <w:szCs w:val="22"/>
              </w:rPr>
              <w:t>Arezzo</w:t>
            </w:r>
          </w:p>
          <w:p w:rsidR="00545A88" w:rsidRPr="00445C07" w:rsidRDefault="00545A88" w:rsidP="006D2204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Prato</w:t>
            </w:r>
            <w:r>
              <w:rPr>
                <w:rFonts w:ascii="Arial" w:hAnsi="Arial" w:cs="Arial"/>
                <w:sz w:val="22"/>
                <w:szCs w:val="22"/>
              </w:rPr>
              <w:t xml:space="preserve"> e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 Pistoia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45A88" w:rsidRPr="00445C07" w:rsidRDefault="00545A88" w:rsidP="006D2204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 xml:space="preserve">Ambito </w:t>
            </w:r>
            <w:r>
              <w:rPr>
                <w:rFonts w:ascii="Arial" w:hAnsi="Arial" w:cs="Arial"/>
                <w:sz w:val="22"/>
                <w:szCs w:val="22"/>
              </w:rPr>
              <w:t>Province di Pisa e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 Livorno</w:t>
            </w:r>
          </w:p>
          <w:p w:rsidR="00545A88" w:rsidRPr="00445C07" w:rsidRDefault="00545A88" w:rsidP="006D2204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Lucca</w:t>
            </w:r>
            <w:r>
              <w:rPr>
                <w:rFonts w:ascii="Arial" w:hAnsi="Arial" w:cs="Arial"/>
                <w:sz w:val="22"/>
                <w:szCs w:val="22"/>
              </w:rPr>
              <w:t xml:space="preserve"> e 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Massa </w:t>
            </w: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Carrara </w:t>
            </w:r>
          </w:p>
          <w:p w:rsidR="00545A88" w:rsidRPr="00A54D72" w:rsidRDefault="00545A88" w:rsidP="00FD1E42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Siena e Grosseto</w:t>
            </w:r>
          </w:p>
        </w:tc>
      </w:tr>
      <w:tr w:rsidR="00545A88" w:rsidRPr="002003E2">
        <w:tc>
          <w:tcPr>
            <w:tcW w:w="1311" w:type="pct"/>
          </w:tcPr>
          <w:p w:rsidR="00545A88" w:rsidRDefault="00545A88" w:rsidP="001E1D6C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45A88" w:rsidRPr="00A54D72" w:rsidRDefault="00545A88" w:rsidP="001E1D6C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4D72">
              <w:rPr>
                <w:rFonts w:ascii="Arial" w:hAnsi="Arial" w:cs="Arial"/>
                <w:sz w:val="22"/>
                <w:szCs w:val="22"/>
              </w:rPr>
              <w:t>la qualità del servizio</w:t>
            </w:r>
          </w:p>
        </w:tc>
        <w:tc>
          <w:tcPr>
            <w:tcW w:w="1064" w:type="pct"/>
          </w:tcPr>
          <w:p w:rsidR="00545A88" w:rsidRPr="00A54D72" w:rsidRDefault="00545A88" w:rsidP="006D2204">
            <w:pPr>
              <w:pStyle w:val="Default"/>
              <w:spacing w:line="276" w:lineRule="auto"/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:rsidR="00545A88" w:rsidRPr="00A54D72" w:rsidRDefault="00545A88" w:rsidP="006D2204">
            <w:pPr>
              <w:pStyle w:val="Default"/>
              <w:numPr>
                <w:ilvl w:val="0"/>
                <w:numId w:val="35"/>
              </w:num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25" w:type="pct"/>
          </w:tcPr>
          <w:p w:rsidR="00545A88" w:rsidRDefault="00545A88" w:rsidP="006D2204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Firenze</w:t>
            </w:r>
            <w:r>
              <w:rPr>
                <w:rFonts w:ascii="Arial" w:hAnsi="Arial" w:cs="Arial"/>
                <w:sz w:val="22"/>
                <w:szCs w:val="22"/>
              </w:rPr>
              <w:t xml:space="preserve"> e </w:t>
            </w:r>
            <w:r w:rsidRPr="00445C07">
              <w:rPr>
                <w:rFonts w:ascii="Arial" w:hAnsi="Arial" w:cs="Arial"/>
                <w:sz w:val="22"/>
                <w:szCs w:val="22"/>
              </w:rPr>
              <w:t>Arezzo</w:t>
            </w:r>
          </w:p>
          <w:p w:rsidR="00545A88" w:rsidRPr="00445C07" w:rsidRDefault="00545A88" w:rsidP="006D2204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Prato</w:t>
            </w:r>
            <w:r>
              <w:rPr>
                <w:rFonts w:ascii="Arial" w:hAnsi="Arial" w:cs="Arial"/>
                <w:sz w:val="22"/>
                <w:szCs w:val="22"/>
              </w:rPr>
              <w:t xml:space="preserve"> e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 Pistoia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45A88" w:rsidRPr="00445C07" w:rsidRDefault="00545A88" w:rsidP="006D2204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 xml:space="preserve">Ambito </w:t>
            </w:r>
            <w:r>
              <w:rPr>
                <w:rFonts w:ascii="Arial" w:hAnsi="Arial" w:cs="Arial"/>
                <w:sz w:val="22"/>
                <w:szCs w:val="22"/>
              </w:rPr>
              <w:t>Province di Pisa e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 Livorno</w:t>
            </w:r>
          </w:p>
          <w:p w:rsidR="00545A88" w:rsidRPr="00445C07" w:rsidRDefault="00545A88" w:rsidP="006D2204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Lucca</w:t>
            </w:r>
            <w:r>
              <w:rPr>
                <w:rFonts w:ascii="Arial" w:hAnsi="Arial" w:cs="Arial"/>
                <w:sz w:val="22"/>
                <w:szCs w:val="22"/>
              </w:rPr>
              <w:t xml:space="preserve"> e 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Massa </w:t>
            </w: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Carrara </w:t>
            </w:r>
          </w:p>
          <w:p w:rsidR="00545A88" w:rsidRPr="00A54D72" w:rsidRDefault="00545A88" w:rsidP="00FD1E42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Siena e Grosseto</w:t>
            </w:r>
          </w:p>
        </w:tc>
      </w:tr>
    </w:tbl>
    <w:p w:rsidR="00545A88" w:rsidRDefault="00545A88" w:rsidP="001E1D6C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00"/>
        <w:gridCol w:w="2174"/>
        <w:gridCol w:w="5754"/>
      </w:tblGrid>
      <w:tr w:rsidR="00545A88" w:rsidRPr="00566095" w:rsidTr="002B1B2B">
        <w:tc>
          <w:tcPr>
            <w:tcW w:w="11028" w:type="dxa"/>
            <w:gridSpan w:val="3"/>
          </w:tcPr>
          <w:p w:rsidR="00545A88" w:rsidRPr="00FD1E42" w:rsidRDefault="00545A88" w:rsidP="00116D46">
            <w:pPr>
              <w:pStyle w:val="Default"/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54D72">
              <w:rPr>
                <w:rFonts w:ascii="Arial" w:hAnsi="Arial" w:cs="Arial"/>
                <w:b/>
                <w:bCs/>
                <w:sz w:val="22"/>
                <w:szCs w:val="22"/>
              </w:rPr>
              <w:t>Categorie di personale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interessate  (Art. 4  - TAB.2 )</w:t>
            </w:r>
          </w:p>
          <w:p w:rsidR="00545A88" w:rsidRPr="00116D46" w:rsidRDefault="00545A88" w:rsidP="00116D46">
            <w:pPr>
              <w:pStyle w:val="Default"/>
              <w:spacing w:line="276" w:lineRule="auto"/>
              <w:ind w:left="1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54D72">
              <w:rPr>
                <w:rFonts w:ascii="Arial" w:hAnsi="Arial" w:cs="Arial"/>
                <w:sz w:val="22"/>
                <w:szCs w:val="22"/>
              </w:rPr>
              <w:t xml:space="preserve">Dirigenti Scolastici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- </w:t>
            </w:r>
            <w:r w:rsidRPr="00A54D72">
              <w:rPr>
                <w:rFonts w:ascii="Arial" w:hAnsi="Arial" w:cs="Arial"/>
                <w:sz w:val="22"/>
                <w:szCs w:val="22"/>
              </w:rPr>
              <w:t xml:space="preserve">Direttori SGA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- </w:t>
            </w:r>
            <w:r w:rsidRPr="00A54D72">
              <w:rPr>
                <w:rFonts w:ascii="Arial" w:hAnsi="Arial" w:cs="Arial"/>
                <w:sz w:val="22"/>
                <w:szCs w:val="22"/>
              </w:rPr>
              <w:t>Docenti specializzati di Sostegno</w:t>
            </w:r>
          </w:p>
        </w:tc>
      </w:tr>
      <w:tr w:rsidR="00545A88" w:rsidRPr="00566095" w:rsidTr="002B1B2B">
        <w:tc>
          <w:tcPr>
            <w:tcW w:w="5274" w:type="dxa"/>
            <w:gridSpan w:val="2"/>
          </w:tcPr>
          <w:p w:rsidR="00545A88" w:rsidRPr="00A54D72" w:rsidRDefault="00545A88" w:rsidP="002B1B2B">
            <w:pPr>
              <w:pStyle w:val="Default"/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B7AB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Area tematica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degli</w:t>
            </w:r>
            <w:r w:rsidRPr="006B7AB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incontri formativi in presenza e</w:t>
            </w:r>
            <w:r w:rsidRPr="006B7AB9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laboratori  formativi dedicati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754" w:type="dxa"/>
          </w:tcPr>
          <w:p w:rsidR="00545A88" w:rsidRPr="00A54D72" w:rsidRDefault="00545A88" w:rsidP="002B1B2B">
            <w:pPr>
              <w:pStyle w:val="Default"/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Ambito Interprovinciale </w:t>
            </w:r>
          </w:p>
        </w:tc>
      </w:tr>
      <w:tr w:rsidR="00545A88" w:rsidRPr="002003E2" w:rsidTr="002B1B2B">
        <w:tc>
          <w:tcPr>
            <w:tcW w:w="3100" w:type="dxa"/>
          </w:tcPr>
          <w:p w:rsidR="00545A88" w:rsidRDefault="00545A88" w:rsidP="002B1B2B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45A88" w:rsidRPr="00A54D72" w:rsidRDefault="00545A88" w:rsidP="002B1B2B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4D72">
              <w:rPr>
                <w:rFonts w:ascii="Arial" w:hAnsi="Arial" w:cs="Arial"/>
                <w:sz w:val="22"/>
                <w:szCs w:val="22"/>
              </w:rPr>
              <w:t>l’assistenza agli alunni con diverso grado di abilità</w:t>
            </w:r>
          </w:p>
        </w:tc>
        <w:tc>
          <w:tcPr>
            <w:tcW w:w="2174" w:type="dxa"/>
          </w:tcPr>
          <w:p w:rsidR="00545A88" w:rsidRPr="00A54D72" w:rsidRDefault="00545A88" w:rsidP="002B1B2B">
            <w:pPr>
              <w:pStyle w:val="Default"/>
              <w:spacing w:line="276" w:lineRule="auto"/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:rsidR="00545A88" w:rsidRPr="00A54D72" w:rsidRDefault="00545A88" w:rsidP="002B1B2B">
            <w:pPr>
              <w:pStyle w:val="Default"/>
              <w:numPr>
                <w:ilvl w:val="0"/>
                <w:numId w:val="35"/>
              </w:num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4" w:type="dxa"/>
          </w:tcPr>
          <w:p w:rsidR="00545A88" w:rsidRDefault="00545A88" w:rsidP="002B1B2B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Firenze</w:t>
            </w:r>
            <w:r>
              <w:rPr>
                <w:rFonts w:ascii="Arial" w:hAnsi="Arial" w:cs="Arial"/>
                <w:sz w:val="22"/>
                <w:szCs w:val="22"/>
              </w:rPr>
              <w:t xml:space="preserve"> e </w:t>
            </w:r>
            <w:r w:rsidRPr="00445C07">
              <w:rPr>
                <w:rFonts w:ascii="Arial" w:hAnsi="Arial" w:cs="Arial"/>
                <w:sz w:val="22"/>
                <w:szCs w:val="22"/>
              </w:rPr>
              <w:t>Arezzo</w:t>
            </w:r>
          </w:p>
          <w:p w:rsidR="00545A88" w:rsidRPr="00445C07" w:rsidRDefault="00545A88" w:rsidP="002B1B2B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Prato</w:t>
            </w:r>
            <w:r>
              <w:rPr>
                <w:rFonts w:ascii="Arial" w:hAnsi="Arial" w:cs="Arial"/>
                <w:sz w:val="22"/>
                <w:szCs w:val="22"/>
              </w:rPr>
              <w:t xml:space="preserve"> e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 Pistoia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45A88" w:rsidRPr="00445C07" w:rsidRDefault="00545A88" w:rsidP="002B1B2B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 xml:space="preserve">Ambito </w:t>
            </w:r>
            <w:r>
              <w:rPr>
                <w:rFonts w:ascii="Arial" w:hAnsi="Arial" w:cs="Arial"/>
                <w:sz w:val="22"/>
                <w:szCs w:val="22"/>
              </w:rPr>
              <w:t>Province di Pisa e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 Livorno</w:t>
            </w:r>
          </w:p>
          <w:p w:rsidR="00545A88" w:rsidRPr="00445C07" w:rsidRDefault="00545A88" w:rsidP="002B1B2B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Lucca</w:t>
            </w:r>
            <w:r>
              <w:rPr>
                <w:rFonts w:ascii="Arial" w:hAnsi="Arial" w:cs="Arial"/>
                <w:sz w:val="22"/>
                <w:szCs w:val="22"/>
              </w:rPr>
              <w:t xml:space="preserve"> e 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Massa </w:t>
            </w: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Carrara </w:t>
            </w:r>
          </w:p>
          <w:p w:rsidR="00545A88" w:rsidRPr="00A54D72" w:rsidRDefault="00545A88" w:rsidP="002B1B2B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Siena e Grosseto</w:t>
            </w:r>
          </w:p>
        </w:tc>
      </w:tr>
    </w:tbl>
    <w:p w:rsidR="00545A88" w:rsidRDefault="00545A88" w:rsidP="001E1D6C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45A88" w:rsidRDefault="00545A88" w:rsidP="001E1D6C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00"/>
        <w:gridCol w:w="2174"/>
        <w:gridCol w:w="5754"/>
      </w:tblGrid>
      <w:tr w:rsidR="00545A88" w:rsidRPr="00566095" w:rsidTr="00116D46">
        <w:tc>
          <w:tcPr>
            <w:tcW w:w="11028" w:type="dxa"/>
            <w:gridSpan w:val="3"/>
          </w:tcPr>
          <w:p w:rsidR="00545A88" w:rsidRDefault="00545A88" w:rsidP="00FD1E42">
            <w:pPr>
              <w:pStyle w:val="Default"/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54D72">
              <w:rPr>
                <w:rFonts w:ascii="Arial" w:hAnsi="Arial" w:cs="Arial"/>
                <w:b/>
                <w:bCs/>
                <w:sz w:val="22"/>
                <w:szCs w:val="22"/>
              </w:rPr>
              <w:t>Categorie di personale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interessate  (Art. 4  - TAB. 3)</w:t>
            </w:r>
            <w:r w:rsidRPr="00A54D72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</w:p>
          <w:p w:rsidR="00545A88" w:rsidRPr="00474248" w:rsidRDefault="00545A88" w:rsidP="00116D46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4D72">
              <w:rPr>
                <w:rFonts w:ascii="Arial" w:hAnsi="Arial" w:cs="Arial"/>
                <w:sz w:val="22"/>
                <w:szCs w:val="22"/>
              </w:rPr>
              <w:t>Personale docente e ATA in possesso di idoneo titolo per svolgere la funzione di RSPP</w:t>
            </w:r>
            <w:r>
              <w:rPr>
                <w:rFonts w:ascii="Arial" w:hAnsi="Arial" w:cs="Arial"/>
                <w:sz w:val="22"/>
                <w:szCs w:val="22"/>
              </w:rPr>
              <w:t xml:space="preserve"> o RLS</w:t>
            </w:r>
            <w:r w:rsidRPr="00A54D7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545A88" w:rsidRPr="00566095" w:rsidTr="00116D46">
        <w:tc>
          <w:tcPr>
            <w:tcW w:w="5274" w:type="dxa"/>
            <w:gridSpan w:val="2"/>
          </w:tcPr>
          <w:p w:rsidR="00545A88" w:rsidRPr="00A54D72" w:rsidRDefault="00545A88" w:rsidP="006D2204">
            <w:pPr>
              <w:pStyle w:val="Default"/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B7AB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Area tematica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degli</w:t>
            </w:r>
            <w:r w:rsidRPr="006B7AB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incontri formativi in presenza e</w:t>
            </w:r>
            <w:r w:rsidRPr="006B7AB9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laboratori  formativi dedicati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754" w:type="dxa"/>
          </w:tcPr>
          <w:p w:rsidR="00545A88" w:rsidRPr="00A54D72" w:rsidRDefault="00545A88" w:rsidP="006D2204">
            <w:pPr>
              <w:pStyle w:val="Default"/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Ambito Interprovinciale </w:t>
            </w:r>
          </w:p>
        </w:tc>
      </w:tr>
      <w:tr w:rsidR="00545A88" w:rsidRPr="002003E2" w:rsidTr="00116D46">
        <w:tc>
          <w:tcPr>
            <w:tcW w:w="3100" w:type="dxa"/>
          </w:tcPr>
          <w:p w:rsidR="00545A88" w:rsidRPr="00A54D72" w:rsidRDefault="00545A88" w:rsidP="001E1D6C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45A88" w:rsidRPr="00A54D72" w:rsidRDefault="00545A88" w:rsidP="001E1D6C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4D72">
              <w:rPr>
                <w:rFonts w:ascii="Arial" w:hAnsi="Arial" w:cs="Arial"/>
                <w:sz w:val="22"/>
                <w:szCs w:val="22"/>
              </w:rPr>
              <w:t>la partecipazione alla gestione dell’emergenza e del primo soccorso</w:t>
            </w:r>
          </w:p>
        </w:tc>
        <w:tc>
          <w:tcPr>
            <w:tcW w:w="2174" w:type="dxa"/>
          </w:tcPr>
          <w:p w:rsidR="00545A88" w:rsidRPr="00A54D72" w:rsidRDefault="00545A88" w:rsidP="006D2204">
            <w:pPr>
              <w:pStyle w:val="Default"/>
              <w:spacing w:line="276" w:lineRule="auto"/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:rsidR="00545A88" w:rsidRPr="00A54D72" w:rsidRDefault="00545A88" w:rsidP="006D2204">
            <w:pPr>
              <w:pStyle w:val="Default"/>
              <w:numPr>
                <w:ilvl w:val="0"/>
                <w:numId w:val="35"/>
              </w:num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4" w:type="dxa"/>
          </w:tcPr>
          <w:p w:rsidR="00545A88" w:rsidRDefault="00545A88" w:rsidP="006D2204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Firenze</w:t>
            </w:r>
            <w:r>
              <w:rPr>
                <w:rFonts w:ascii="Arial" w:hAnsi="Arial" w:cs="Arial"/>
                <w:sz w:val="22"/>
                <w:szCs w:val="22"/>
              </w:rPr>
              <w:t xml:space="preserve"> e </w:t>
            </w:r>
            <w:r w:rsidRPr="00445C07">
              <w:rPr>
                <w:rFonts w:ascii="Arial" w:hAnsi="Arial" w:cs="Arial"/>
                <w:sz w:val="22"/>
                <w:szCs w:val="22"/>
              </w:rPr>
              <w:t>Arezzo</w:t>
            </w:r>
          </w:p>
          <w:p w:rsidR="00545A88" w:rsidRPr="00445C07" w:rsidRDefault="00545A88" w:rsidP="006D2204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Prato</w:t>
            </w:r>
            <w:r>
              <w:rPr>
                <w:rFonts w:ascii="Arial" w:hAnsi="Arial" w:cs="Arial"/>
                <w:sz w:val="22"/>
                <w:szCs w:val="22"/>
              </w:rPr>
              <w:t xml:space="preserve"> e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 Pistoia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45A88" w:rsidRPr="00445C07" w:rsidRDefault="00545A88" w:rsidP="006D2204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 xml:space="preserve">Ambito </w:t>
            </w:r>
            <w:r>
              <w:rPr>
                <w:rFonts w:ascii="Arial" w:hAnsi="Arial" w:cs="Arial"/>
                <w:sz w:val="22"/>
                <w:szCs w:val="22"/>
              </w:rPr>
              <w:t>Province di Pisa e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 Livorno</w:t>
            </w:r>
          </w:p>
          <w:p w:rsidR="00545A88" w:rsidRPr="00445C07" w:rsidRDefault="00545A88" w:rsidP="006D2204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Lucca</w:t>
            </w:r>
            <w:r>
              <w:rPr>
                <w:rFonts w:ascii="Arial" w:hAnsi="Arial" w:cs="Arial"/>
                <w:sz w:val="22"/>
                <w:szCs w:val="22"/>
              </w:rPr>
              <w:t xml:space="preserve"> e 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Massa </w:t>
            </w: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Carrara </w:t>
            </w:r>
          </w:p>
          <w:p w:rsidR="00545A88" w:rsidRPr="00A54D72" w:rsidRDefault="00545A88" w:rsidP="00FD1E42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Siena e Grosseto</w:t>
            </w:r>
          </w:p>
        </w:tc>
      </w:tr>
    </w:tbl>
    <w:p w:rsidR="00545A88" w:rsidRDefault="00545A88" w:rsidP="001E1D6C">
      <w:pPr>
        <w:pStyle w:val="Default"/>
        <w:tabs>
          <w:tab w:val="left" w:pos="1410"/>
        </w:tabs>
        <w:spacing w:line="276" w:lineRule="auto"/>
        <w:ind w:left="708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00"/>
        <w:gridCol w:w="2174"/>
        <w:gridCol w:w="5754"/>
      </w:tblGrid>
      <w:tr w:rsidR="00545A88" w:rsidRPr="00566095" w:rsidTr="00116D46">
        <w:tc>
          <w:tcPr>
            <w:tcW w:w="11028" w:type="dxa"/>
            <w:gridSpan w:val="3"/>
          </w:tcPr>
          <w:p w:rsidR="00545A88" w:rsidRPr="00116D46" w:rsidRDefault="00545A88" w:rsidP="002B1B2B">
            <w:pPr>
              <w:pStyle w:val="Default"/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54D72">
              <w:rPr>
                <w:rFonts w:ascii="Arial" w:hAnsi="Arial" w:cs="Arial"/>
                <w:b/>
                <w:bCs/>
                <w:sz w:val="22"/>
                <w:szCs w:val="22"/>
              </w:rPr>
              <w:t>Categorie di personale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interessate  (Art. 4  - TAB. 4)</w:t>
            </w:r>
          </w:p>
          <w:p w:rsidR="00545A88" w:rsidRPr="00474248" w:rsidRDefault="00545A88" w:rsidP="002B1B2B">
            <w:pPr>
              <w:pStyle w:val="Default"/>
              <w:spacing w:line="276" w:lineRule="auto"/>
              <w:ind w:left="3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D7131">
              <w:rPr>
                <w:rFonts w:ascii="Arial" w:hAnsi="Arial" w:cs="Arial"/>
                <w:sz w:val="22"/>
                <w:szCs w:val="22"/>
              </w:rPr>
              <w:t>Personale docente e ATA in possesso di idoneo titolo per svolgere la funzione di RSPP</w:t>
            </w:r>
            <w:r>
              <w:rPr>
                <w:rFonts w:ascii="Arial" w:hAnsi="Arial" w:cs="Arial"/>
                <w:sz w:val="22"/>
                <w:szCs w:val="22"/>
              </w:rPr>
              <w:t xml:space="preserve"> o RLS - Assistenti Tecnici II° posizione economica</w:t>
            </w:r>
            <w:r w:rsidRPr="00A54D7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545A88" w:rsidRPr="00566095" w:rsidTr="00116D46">
        <w:tc>
          <w:tcPr>
            <w:tcW w:w="5274" w:type="dxa"/>
            <w:gridSpan w:val="2"/>
          </w:tcPr>
          <w:p w:rsidR="00545A88" w:rsidRPr="00A54D72" w:rsidRDefault="00545A88" w:rsidP="002B1B2B">
            <w:pPr>
              <w:pStyle w:val="Default"/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B7AB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Area tematica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degli</w:t>
            </w:r>
            <w:r w:rsidRPr="006B7AB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incontri formativi in presenza e</w:t>
            </w:r>
            <w:r w:rsidRPr="006B7AB9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laboratori  formativi dedicati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754" w:type="dxa"/>
          </w:tcPr>
          <w:p w:rsidR="00545A88" w:rsidRPr="00A54D72" w:rsidRDefault="00545A88" w:rsidP="002B1B2B">
            <w:pPr>
              <w:pStyle w:val="Default"/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Ambito Interprovinciale </w:t>
            </w:r>
          </w:p>
        </w:tc>
      </w:tr>
      <w:tr w:rsidR="00545A88" w:rsidRPr="002003E2" w:rsidTr="00116D46">
        <w:tc>
          <w:tcPr>
            <w:tcW w:w="3100" w:type="dxa"/>
          </w:tcPr>
          <w:p w:rsidR="00545A88" w:rsidRPr="00A54D72" w:rsidRDefault="00545A88" w:rsidP="002B1B2B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45A88" w:rsidRPr="00A54D72" w:rsidRDefault="00545A88" w:rsidP="002B1B2B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4D72">
              <w:rPr>
                <w:rFonts w:ascii="Arial" w:hAnsi="Arial" w:cs="Arial"/>
                <w:sz w:val="22"/>
                <w:szCs w:val="22"/>
              </w:rPr>
              <w:t>la funzionalità e la sicurezza dei laboratori</w:t>
            </w:r>
          </w:p>
        </w:tc>
        <w:tc>
          <w:tcPr>
            <w:tcW w:w="2174" w:type="dxa"/>
          </w:tcPr>
          <w:p w:rsidR="00545A88" w:rsidRPr="00A54D72" w:rsidRDefault="00545A88" w:rsidP="002B1B2B">
            <w:pPr>
              <w:pStyle w:val="Default"/>
              <w:spacing w:line="276" w:lineRule="auto"/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:rsidR="00545A88" w:rsidRPr="00A54D72" w:rsidRDefault="00545A88" w:rsidP="002B1B2B">
            <w:pPr>
              <w:pStyle w:val="Default"/>
              <w:numPr>
                <w:ilvl w:val="0"/>
                <w:numId w:val="35"/>
              </w:num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54" w:type="dxa"/>
          </w:tcPr>
          <w:p w:rsidR="00545A88" w:rsidRDefault="00545A88" w:rsidP="002B1B2B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Firenze</w:t>
            </w:r>
            <w:r>
              <w:rPr>
                <w:rFonts w:ascii="Arial" w:hAnsi="Arial" w:cs="Arial"/>
                <w:sz w:val="22"/>
                <w:szCs w:val="22"/>
              </w:rPr>
              <w:t xml:space="preserve"> e </w:t>
            </w:r>
            <w:r w:rsidRPr="00445C07">
              <w:rPr>
                <w:rFonts w:ascii="Arial" w:hAnsi="Arial" w:cs="Arial"/>
                <w:sz w:val="22"/>
                <w:szCs w:val="22"/>
              </w:rPr>
              <w:t>Arezzo</w:t>
            </w:r>
          </w:p>
          <w:p w:rsidR="00545A88" w:rsidRPr="00445C07" w:rsidRDefault="00545A88" w:rsidP="002B1B2B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Prato</w:t>
            </w:r>
            <w:r>
              <w:rPr>
                <w:rFonts w:ascii="Arial" w:hAnsi="Arial" w:cs="Arial"/>
                <w:sz w:val="22"/>
                <w:szCs w:val="22"/>
              </w:rPr>
              <w:t xml:space="preserve"> e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 Pistoia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45A88" w:rsidRPr="00445C07" w:rsidRDefault="00545A88" w:rsidP="002B1B2B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 xml:space="preserve">Ambito </w:t>
            </w:r>
            <w:r>
              <w:rPr>
                <w:rFonts w:ascii="Arial" w:hAnsi="Arial" w:cs="Arial"/>
                <w:sz w:val="22"/>
                <w:szCs w:val="22"/>
              </w:rPr>
              <w:t>Province di Pisa e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 Livorno</w:t>
            </w:r>
          </w:p>
          <w:p w:rsidR="00545A88" w:rsidRPr="00445C07" w:rsidRDefault="00545A88" w:rsidP="002B1B2B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Lucca</w:t>
            </w:r>
            <w:r>
              <w:rPr>
                <w:rFonts w:ascii="Arial" w:hAnsi="Arial" w:cs="Arial"/>
                <w:sz w:val="22"/>
                <w:szCs w:val="22"/>
              </w:rPr>
              <w:t xml:space="preserve"> e 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Massa </w:t>
            </w: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Carrara </w:t>
            </w:r>
          </w:p>
          <w:p w:rsidR="00545A88" w:rsidRPr="00A54D72" w:rsidRDefault="00545A88" w:rsidP="002B1B2B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Siena e Grosseto</w:t>
            </w:r>
          </w:p>
        </w:tc>
      </w:tr>
    </w:tbl>
    <w:p w:rsidR="00545A88" w:rsidRDefault="00545A88" w:rsidP="001E1D6C">
      <w:pPr>
        <w:pStyle w:val="Default"/>
        <w:tabs>
          <w:tab w:val="left" w:pos="1410"/>
        </w:tabs>
        <w:spacing w:line="276" w:lineRule="auto"/>
        <w:ind w:left="708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98"/>
        <w:gridCol w:w="2175"/>
        <w:gridCol w:w="5755"/>
      </w:tblGrid>
      <w:tr w:rsidR="00545A88" w:rsidRPr="00566095">
        <w:tc>
          <w:tcPr>
            <w:tcW w:w="11060" w:type="dxa"/>
            <w:gridSpan w:val="3"/>
          </w:tcPr>
          <w:p w:rsidR="00545A88" w:rsidRDefault="00545A88" w:rsidP="00FD1E42">
            <w:pPr>
              <w:pStyle w:val="Default"/>
              <w:spacing w:line="276" w:lineRule="auto"/>
              <w:ind w:left="1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54D72">
              <w:rPr>
                <w:rFonts w:ascii="Arial" w:hAnsi="Arial" w:cs="Arial"/>
                <w:b/>
                <w:bCs/>
                <w:sz w:val="22"/>
                <w:szCs w:val="22"/>
              </w:rPr>
              <w:t>Categorie di personale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interessate (Art. 4  - TAB. 5)</w:t>
            </w:r>
            <w:r w:rsidRPr="00A54D72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</w:p>
          <w:p w:rsidR="00545A88" w:rsidRPr="00FD1E42" w:rsidRDefault="00545A88" w:rsidP="00116D46">
            <w:pPr>
              <w:pStyle w:val="Default"/>
              <w:spacing w:line="276" w:lineRule="auto"/>
              <w:ind w:left="3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D7131">
              <w:rPr>
                <w:rFonts w:ascii="Arial" w:hAnsi="Arial" w:cs="Arial"/>
                <w:sz w:val="22"/>
                <w:szCs w:val="22"/>
              </w:rPr>
              <w:t>Personale docente e ATA in possesso di idoneo titolo per svolgere la funzione di RSPP</w:t>
            </w:r>
            <w:r>
              <w:rPr>
                <w:rFonts w:ascii="Arial" w:hAnsi="Arial" w:cs="Arial"/>
                <w:sz w:val="22"/>
                <w:szCs w:val="22"/>
              </w:rPr>
              <w:t xml:space="preserve"> o RLS - </w:t>
            </w:r>
            <w:r w:rsidRPr="009D7131">
              <w:rPr>
                <w:rFonts w:ascii="Arial" w:hAnsi="Arial" w:cs="Arial"/>
                <w:sz w:val="22"/>
                <w:szCs w:val="22"/>
              </w:rPr>
              <w:t xml:space="preserve">Docenti tecnico pratici degli Istituti per i </w:t>
            </w:r>
            <w:r w:rsidRPr="006C127C">
              <w:rPr>
                <w:rFonts w:ascii="Arial" w:hAnsi="Arial" w:cs="Arial"/>
                <w:sz w:val="22"/>
                <w:szCs w:val="22"/>
              </w:rPr>
              <w:t xml:space="preserve">Servizi </w:t>
            </w:r>
            <w:r>
              <w:rPr>
                <w:rFonts w:ascii="Arial" w:hAnsi="Arial" w:cs="Arial"/>
                <w:sz w:val="22"/>
                <w:szCs w:val="22"/>
              </w:rPr>
              <w:t>Alberghieri e della Ristorazione .- Assistenti Tecnici/</w:t>
            </w:r>
            <w:r w:rsidRPr="009D7131">
              <w:rPr>
                <w:rFonts w:ascii="Arial" w:hAnsi="Arial" w:cs="Arial"/>
                <w:sz w:val="22"/>
                <w:szCs w:val="22"/>
              </w:rPr>
              <w:t xml:space="preserve"> I</w:t>
            </w:r>
            <w:r w:rsidRPr="006C127C">
              <w:rPr>
                <w:rFonts w:ascii="Arial" w:hAnsi="Arial" w:cs="Arial"/>
                <w:sz w:val="22"/>
                <w:szCs w:val="22"/>
              </w:rPr>
              <w:t>nfermieri/ Guardarobieri/ Cuochi</w:t>
            </w:r>
            <w:r>
              <w:rPr>
                <w:rFonts w:ascii="Arial" w:hAnsi="Arial" w:cs="Arial"/>
                <w:sz w:val="22"/>
                <w:szCs w:val="22"/>
              </w:rPr>
              <w:t xml:space="preserve"> II°  posizione economica</w:t>
            </w:r>
          </w:p>
        </w:tc>
      </w:tr>
      <w:tr w:rsidR="00545A88" w:rsidRPr="00566095">
        <w:tc>
          <w:tcPr>
            <w:tcW w:w="5289" w:type="dxa"/>
            <w:gridSpan w:val="2"/>
          </w:tcPr>
          <w:p w:rsidR="00545A88" w:rsidRPr="00A54D72" w:rsidRDefault="00545A88" w:rsidP="006D2204">
            <w:pPr>
              <w:pStyle w:val="Default"/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B7AB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Area tematica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degli</w:t>
            </w:r>
            <w:r w:rsidRPr="006B7AB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incontri formativi in presenza e</w:t>
            </w:r>
            <w:r w:rsidRPr="006B7AB9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laboratori  formativi dedicati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771" w:type="dxa"/>
          </w:tcPr>
          <w:p w:rsidR="00545A88" w:rsidRPr="00A54D72" w:rsidRDefault="00545A88" w:rsidP="006D2204">
            <w:pPr>
              <w:pStyle w:val="Default"/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Ambito Interprovinciale </w:t>
            </w:r>
          </w:p>
        </w:tc>
      </w:tr>
      <w:tr w:rsidR="00545A88" w:rsidRPr="002003E2">
        <w:tc>
          <w:tcPr>
            <w:tcW w:w="3108" w:type="dxa"/>
          </w:tcPr>
          <w:p w:rsidR="00545A88" w:rsidRPr="00A54D72" w:rsidRDefault="00545A88" w:rsidP="006D2204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45A88" w:rsidRPr="00A54D72" w:rsidRDefault="00545A88" w:rsidP="006D2204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4D72">
              <w:rPr>
                <w:rFonts w:ascii="Arial" w:hAnsi="Arial" w:cs="Arial"/>
                <w:sz w:val="22"/>
                <w:szCs w:val="22"/>
              </w:rPr>
              <w:t>la rilevazione dei rischi e delle condizioni igienico-ambientali</w:t>
            </w:r>
          </w:p>
        </w:tc>
        <w:tc>
          <w:tcPr>
            <w:tcW w:w="2181" w:type="dxa"/>
          </w:tcPr>
          <w:p w:rsidR="00545A88" w:rsidRPr="00A54D72" w:rsidRDefault="00545A88" w:rsidP="006D2204">
            <w:pPr>
              <w:pStyle w:val="Default"/>
              <w:spacing w:line="276" w:lineRule="auto"/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:rsidR="00545A88" w:rsidRPr="00A54D72" w:rsidRDefault="00545A88" w:rsidP="006D2204">
            <w:pPr>
              <w:pStyle w:val="Default"/>
              <w:numPr>
                <w:ilvl w:val="0"/>
                <w:numId w:val="35"/>
              </w:num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71" w:type="dxa"/>
          </w:tcPr>
          <w:p w:rsidR="00545A88" w:rsidRDefault="00545A88" w:rsidP="006D2204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Firenze</w:t>
            </w:r>
            <w:r>
              <w:rPr>
                <w:rFonts w:ascii="Arial" w:hAnsi="Arial" w:cs="Arial"/>
                <w:sz w:val="22"/>
                <w:szCs w:val="22"/>
              </w:rPr>
              <w:t xml:space="preserve"> e </w:t>
            </w:r>
            <w:r w:rsidRPr="00445C07">
              <w:rPr>
                <w:rFonts w:ascii="Arial" w:hAnsi="Arial" w:cs="Arial"/>
                <w:sz w:val="22"/>
                <w:szCs w:val="22"/>
              </w:rPr>
              <w:t>Arezzo</w:t>
            </w:r>
          </w:p>
          <w:p w:rsidR="00545A88" w:rsidRPr="00445C07" w:rsidRDefault="00545A88" w:rsidP="006D2204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Prato</w:t>
            </w:r>
            <w:r>
              <w:rPr>
                <w:rFonts w:ascii="Arial" w:hAnsi="Arial" w:cs="Arial"/>
                <w:sz w:val="22"/>
                <w:szCs w:val="22"/>
              </w:rPr>
              <w:t xml:space="preserve"> e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 Pistoia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45A88" w:rsidRPr="00445C07" w:rsidRDefault="00545A88" w:rsidP="006D2204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 xml:space="preserve">Ambito </w:t>
            </w:r>
            <w:r>
              <w:rPr>
                <w:rFonts w:ascii="Arial" w:hAnsi="Arial" w:cs="Arial"/>
                <w:sz w:val="22"/>
                <w:szCs w:val="22"/>
              </w:rPr>
              <w:t>Province di Pisa e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 Livorno</w:t>
            </w:r>
          </w:p>
          <w:p w:rsidR="00545A88" w:rsidRPr="00445C07" w:rsidRDefault="00545A88" w:rsidP="006D2204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Lucca</w:t>
            </w:r>
            <w:r>
              <w:rPr>
                <w:rFonts w:ascii="Arial" w:hAnsi="Arial" w:cs="Arial"/>
                <w:sz w:val="22"/>
                <w:szCs w:val="22"/>
              </w:rPr>
              <w:t xml:space="preserve"> e 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Massa </w:t>
            </w: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Carrara </w:t>
            </w:r>
          </w:p>
          <w:p w:rsidR="00545A88" w:rsidRPr="00A54D72" w:rsidRDefault="00545A88" w:rsidP="00FD1E42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Siena e Grosseto</w:t>
            </w:r>
          </w:p>
        </w:tc>
      </w:tr>
    </w:tbl>
    <w:p w:rsidR="00545A88" w:rsidRDefault="00545A88" w:rsidP="001E1D6C">
      <w:pPr>
        <w:pStyle w:val="Default"/>
        <w:tabs>
          <w:tab w:val="left" w:pos="1410"/>
        </w:tabs>
        <w:spacing w:line="276" w:lineRule="auto"/>
        <w:ind w:left="708"/>
        <w:jc w:val="both"/>
        <w:rPr>
          <w:rFonts w:ascii="Arial" w:hAnsi="Arial" w:cs="Arial"/>
          <w:sz w:val="22"/>
          <w:szCs w:val="22"/>
        </w:rPr>
      </w:pPr>
    </w:p>
    <w:p w:rsidR="00545A88" w:rsidRDefault="00545A88" w:rsidP="001E1D6C">
      <w:pPr>
        <w:pStyle w:val="Default"/>
        <w:tabs>
          <w:tab w:val="left" w:pos="1410"/>
        </w:tabs>
        <w:spacing w:line="276" w:lineRule="auto"/>
        <w:ind w:left="708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00"/>
        <w:gridCol w:w="2174"/>
        <w:gridCol w:w="5754"/>
      </w:tblGrid>
      <w:tr w:rsidR="00545A88" w:rsidRPr="00566095">
        <w:tc>
          <w:tcPr>
            <w:tcW w:w="11060" w:type="dxa"/>
            <w:gridSpan w:val="3"/>
          </w:tcPr>
          <w:p w:rsidR="00545A88" w:rsidRDefault="00545A88" w:rsidP="00FD1E42">
            <w:pPr>
              <w:pStyle w:val="Default"/>
              <w:spacing w:line="276" w:lineRule="auto"/>
              <w:ind w:left="1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54D72">
              <w:rPr>
                <w:rFonts w:ascii="Arial" w:hAnsi="Arial" w:cs="Arial"/>
                <w:b/>
                <w:bCs/>
                <w:sz w:val="22"/>
                <w:szCs w:val="22"/>
              </w:rPr>
              <w:t>Categorie di personale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interessate (Art. 4  - TAB. 6)</w:t>
            </w:r>
            <w:r w:rsidRPr="00A54D72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</w:p>
          <w:p w:rsidR="00545A88" w:rsidRPr="00FD1E42" w:rsidRDefault="00545A88" w:rsidP="00FD1E42">
            <w:pPr>
              <w:pStyle w:val="Default"/>
              <w:spacing w:line="276" w:lineRule="auto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E5871">
              <w:rPr>
                <w:rFonts w:ascii="Arial" w:hAnsi="Arial" w:cs="Arial"/>
                <w:color w:val="auto"/>
                <w:sz w:val="22"/>
                <w:szCs w:val="22"/>
              </w:rPr>
              <w:t xml:space="preserve">Docenti tecnico pratici delle classi di concorso ex Tab. C e D </w:t>
            </w:r>
            <w:r w:rsidRPr="002C37A1">
              <w:rPr>
                <w:rFonts w:ascii="Arial" w:hAnsi="Arial" w:cs="Arial"/>
                <w:color w:val="auto"/>
                <w:sz w:val="22"/>
                <w:szCs w:val="22"/>
              </w:rPr>
              <w:t>del DM 39/98</w:t>
            </w:r>
            <w:r w:rsidRPr="00BE5871">
              <w:rPr>
                <w:rFonts w:ascii="Arial" w:hAnsi="Arial" w:cs="Arial"/>
                <w:color w:val="auto"/>
                <w:sz w:val="22"/>
                <w:szCs w:val="22"/>
              </w:rPr>
              <w:t> 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- </w:t>
            </w:r>
            <w:r w:rsidRPr="002C37A1">
              <w:rPr>
                <w:rFonts w:ascii="Arial" w:hAnsi="Arial" w:cs="Arial"/>
                <w:color w:val="auto"/>
                <w:sz w:val="22"/>
                <w:szCs w:val="22"/>
              </w:rPr>
              <w:t>Assistenti Amministrativi II°  posizione economica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- </w:t>
            </w:r>
            <w:r w:rsidRPr="002C37A1">
              <w:rPr>
                <w:rFonts w:ascii="Arial" w:hAnsi="Arial" w:cs="Arial"/>
                <w:color w:val="auto"/>
                <w:sz w:val="22"/>
                <w:szCs w:val="22"/>
              </w:rPr>
              <w:t>Assistenti Tecnici II°  posizione economica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- </w:t>
            </w:r>
            <w:r>
              <w:rPr>
                <w:rFonts w:ascii="Arial" w:hAnsi="Arial" w:cs="Arial"/>
                <w:sz w:val="22"/>
                <w:szCs w:val="22"/>
              </w:rPr>
              <w:t>Assistenti Tecnici/</w:t>
            </w:r>
            <w:r w:rsidRPr="009D7131">
              <w:rPr>
                <w:rFonts w:ascii="Arial" w:hAnsi="Arial" w:cs="Arial"/>
                <w:sz w:val="22"/>
                <w:szCs w:val="22"/>
              </w:rPr>
              <w:t xml:space="preserve"> Infermier</w:t>
            </w:r>
            <w:r>
              <w:rPr>
                <w:rFonts w:ascii="Arial" w:hAnsi="Arial" w:cs="Arial"/>
                <w:sz w:val="22"/>
                <w:szCs w:val="22"/>
              </w:rPr>
              <w:t>i/</w:t>
            </w:r>
            <w:r w:rsidRPr="009D7131">
              <w:rPr>
                <w:rFonts w:ascii="Arial" w:hAnsi="Arial" w:cs="Arial"/>
                <w:sz w:val="22"/>
                <w:szCs w:val="22"/>
              </w:rPr>
              <w:t xml:space="preserve"> Guardarobier</w:t>
            </w:r>
            <w:r>
              <w:rPr>
                <w:rFonts w:ascii="Arial" w:hAnsi="Arial" w:cs="Arial"/>
                <w:sz w:val="22"/>
                <w:szCs w:val="22"/>
              </w:rPr>
              <w:t>i/</w:t>
            </w:r>
            <w:r w:rsidRPr="009D7131">
              <w:rPr>
                <w:rFonts w:ascii="Arial" w:hAnsi="Arial" w:cs="Arial"/>
                <w:sz w:val="22"/>
                <w:szCs w:val="22"/>
              </w:rPr>
              <w:t xml:space="preserve"> Cuoc</w:t>
            </w:r>
            <w:r>
              <w:rPr>
                <w:rFonts w:ascii="Arial" w:hAnsi="Arial" w:cs="Arial"/>
                <w:sz w:val="22"/>
                <w:szCs w:val="22"/>
              </w:rPr>
              <w:t>hi II°  posizione economica</w:t>
            </w:r>
          </w:p>
        </w:tc>
      </w:tr>
      <w:tr w:rsidR="00545A88" w:rsidRPr="00566095">
        <w:tc>
          <w:tcPr>
            <w:tcW w:w="5289" w:type="dxa"/>
            <w:gridSpan w:val="2"/>
          </w:tcPr>
          <w:p w:rsidR="00545A88" w:rsidRPr="00A54D72" w:rsidRDefault="00545A88" w:rsidP="006D2204">
            <w:pPr>
              <w:pStyle w:val="Default"/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B7AB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Area tematica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degli</w:t>
            </w:r>
            <w:r w:rsidRPr="006B7AB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incontri formativi in presenza e</w:t>
            </w:r>
            <w:r w:rsidRPr="006B7AB9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laboratori  formativi dedicati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771" w:type="dxa"/>
          </w:tcPr>
          <w:p w:rsidR="00545A88" w:rsidRPr="00A54D72" w:rsidRDefault="00545A88" w:rsidP="006D2204">
            <w:pPr>
              <w:pStyle w:val="Default"/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Ambito Interprovinciale </w:t>
            </w:r>
          </w:p>
        </w:tc>
      </w:tr>
      <w:tr w:rsidR="00545A88" w:rsidRPr="002003E2">
        <w:tc>
          <w:tcPr>
            <w:tcW w:w="3108" w:type="dxa"/>
          </w:tcPr>
          <w:p w:rsidR="00545A88" w:rsidRPr="00A54D72" w:rsidRDefault="00545A88" w:rsidP="006D2204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45A88" w:rsidRPr="00A54D72" w:rsidRDefault="00545A88" w:rsidP="006D2204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4D72">
              <w:rPr>
                <w:rFonts w:ascii="Arial" w:hAnsi="Arial" w:cs="Arial"/>
                <w:sz w:val="22"/>
                <w:szCs w:val="22"/>
              </w:rPr>
              <w:t>il supporto tecnico all’attività didattica per la propria area di competenza</w:t>
            </w:r>
          </w:p>
        </w:tc>
        <w:tc>
          <w:tcPr>
            <w:tcW w:w="2181" w:type="dxa"/>
          </w:tcPr>
          <w:p w:rsidR="00545A88" w:rsidRPr="00A54D72" w:rsidRDefault="00545A88" w:rsidP="006D2204">
            <w:pPr>
              <w:pStyle w:val="Default"/>
              <w:spacing w:line="276" w:lineRule="auto"/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:rsidR="00545A88" w:rsidRPr="00A54D72" w:rsidRDefault="00545A88" w:rsidP="006D2204">
            <w:pPr>
              <w:pStyle w:val="Default"/>
              <w:numPr>
                <w:ilvl w:val="0"/>
                <w:numId w:val="35"/>
              </w:num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71" w:type="dxa"/>
          </w:tcPr>
          <w:p w:rsidR="00545A88" w:rsidRDefault="00545A88" w:rsidP="006D2204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Firenze</w:t>
            </w:r>
            <w:r>
              <w:rPr>
                <w:rFonts w:ascii="Arial" w:hAnsi="Arial" w:cs="Arial"/>
                <w:sz w:val="22"/>
                <w:szCs w:val="22"/>
              </w:rPr>
              <w:t xml:space="preserve"> e </w:t>
            </w:r>
            <w:r w:rsidRPr="00445C07">
              <w:rPr>
                <w:rFonts w:ascii="Arial" w:hAnsi="Arial" w:cs="Arial"/>
                <w:sz w:val="22"/>
                <w:szCs w:val="22"/>
              </w:rPr>
              <w:t>Arezzo</w:t>
            </w:r>
          </w:p>
          <w:p w:rsidR="00545A88" w:rsidRPr="00445C07" w:rsidRDefault="00545A88" w:rsidP="006D2204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Prato</w:t>
            </w:r>
            <w:r>
              <w:rPr>
                <w:rFonts w:ascii="Arial" w:hAnsi="Arial" w:cs="Arial"/>
                <w:sz w:val="22"/>
                <w:szCs w:val="22"/>
              </w:rPr>
              <w:t xml:space="preserve"> e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 Pistoia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45A88" w:rsidRPr="00445C07" w:rsidRDefault="00545A88" w:rsidP="006D2204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 xml:space="preserve">Ambito </w:t>
            </w:r>
            <w:r>
              <w:rPr>
                <w:rFonts w:ascii="Arial" w:hAnsi="Arial" w:cs="Arial"/>
                <w:sz w:val="22"/>
                <w:szCs w:val="22"/>
              </w:rPr>
              <w:t>Province di Pisa e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 Livorno</w:t>
            </w:r>
          </w:p>
          <w:p w:rsidR="00545A88" w:rsidRPr="00445C07" w:rsidRDefault="00545A88" w:rsidP="006D2204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Lucca</w:t>
            </w:r>
            <w:r>
              <w:rPr>
                <w:rFonts w:ascii="Arial" w:hAnsi="Arial" w:cs="Arial"/>
                <w:sz w:val="22"/>
                <w:szCs w:val="22"/>
              </w:rPr>
              <w:t xml:space="preserve"> e 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Massa </w:t>
            </w: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Carrara </w:t>
            </w:r>
          </w:p>
          <w:p w:rsidR="00545A88" w:rsidRPr="00A54D72" w:rsidRDefault="00545A88" w:rsidP="00FD1E42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Siena e Grosseto</w:t>
            </w:r>
          </w:p>
        </w:tc>
      </w:tr>
      <w:tr w:rsidR="00545A88" w:rsidRPr="002003E2">
        <w:tc>
          <w:tcPr>
            <w:tcW w:w="3108" w:type="dxa"/>
          </w:tcPr>
          <w:p w:rsidR="00545A88" w:rsidRPr="00A54D72" w:rsidRDefault="00545A88" w:rsidP="006D2204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45A88" w:rsidRPr="00A54D72" w:rsidRDefault="00545A88" w:rsidP="006D2204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4D72">
              <w:rPr>
                <w:rFonts w:ascii="Arial" w:hAnsi="Arial" w:cs="Arial"/>
                <w:sz w:val="22"/>
                <w:szCs w:val="22"/>
              </w:rPr>
              <w:t>la collaborazione con l’ufficio tecnico e con l’area amministrativa.</w:t>
            </w:r>
          </w:p>
        </w:tc>
        <w:tc>
          <w:tcPr>
            <w:tcW w:w="2181" w:type="dxa"/>
          </w:tcPr>
          <w:p w:rsidR="00545A88" w:rsidRPr="00A54D72" w:rsidRDefault="00545A88" w:rsidP="006D2204">
            <w:pPr>
              <w:pStyle w:val="Default"/>
              <w:spacing w:line="276" w:lineRule="auto"/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:rsidR="00545A88" w:rsidRPr="00A54D72" w:rsidRDefault="00545A88" w:rsidP="006D2204">
            <w:pPr>
              <w:pStyle w:val="Default"/>
              <w:numPr>
                <w:ilvl w:val="0"/>
                <w:numId w:val="35"/>
              </w:num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71" w:type="dxa"/>
          </w:tcPr>
          <w:p w:rsidR="00545A88" w:rsidRDefault="00545A88" w:rsidP="006D2204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Firenze</w:t>
            </w:r>
            <w:r>
              <w:rPr>
                <w:rFonts w:ascii="Arial" w:hAnsi="Arial" w:cs="Arial"/>
                <w:sz w:val="22"/>
                <w:szCs w:val="22"/>
              </w:rPr>
              <w:t xml:space="preserve"> e </w:t>
            </w:r>
            <w:r w:rsidRPr="00445C07">
              <w:rPr>
                <w:rFonts w:ascii="Arial" w:hAnsi="Arial" w:cs="Arial"/>
                <w:sz w:val="22"/>
                <w:szCs w:val="22"/>
              </w:rPr>
              <w:t>Arezzo</w:t>
            </w:r>
          </w:p>
          <w:p w:rsidR="00545A88" w:rsidRPr="00445C07" w:rsidRDefault="00545A88" w:rsidP="006D2204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Prato</w:t>
            </w:r>
            <w:r>
              <w:rPr>
                <w:rFonts w:ascii="Arial" w:hAnsi="Arial" w:cs="Arial"/>
                <w:sz w:val="22"/>
                <w:szCs w:val="22"/>
              </w:rPr>
              <w:t xml:space="preserve"> e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 Pistoia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45A88" w:rsidRPr="00445C07" w:rsidRDefault="00545A88" w:rsidP="006D2204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 xml:space="preserve">Ambito </w:t>
            </w:r>
            <w:r>
              <w:rPr>
                <w:rFonts w:ascii="Arial" w:hAnsi="Arial" w:cs="Arial"/>
                <w:sz w:val="22"/>
                <w:szCs w:val="22"/>
              </w:rPr>
              <w:t>Province di Pisa e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 Livorno</w:t>
            </w:r>
          </w:p>
          <w:p w:rsidR="00545A88" w:rsidRPr="00445C07" w:rsidRDefault="00545A88" w:rsidP="006D2204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Lucca</w:t>
            </w:r>
            <w:r>
              <w:rPr>
                <w:rFonts w:ascii="Arial" w:hAnsi="Arial" w:cs="Arial"/>
                <w:sz w:val="22"/>
                <w:szCs w:val="22"/>
              </w:rPr>
              <w:t xml:space="preserve"> e 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Massa </w:t>
            </w: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Carrara </w:t>
            </w:r>
          </w:p>
          <w:p w:rsidR="00545A88" w:rsidRPr="00A54D72" w:rsidRDefault="00545A88" w:rsidP="00FD1E42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Siena e Grosseto</w:t>
            </w:r>
          </w:p>
        </w:tc>
      </w:tr>
      <w:tr w:rsidR="00545A88" w:rsidRPr="002003E2">
        <w:tc>
          <w:tcPr>
            <w:tcW w:w="3108" w:type="dxa"/>
          </w:tcPr>
          <w:p w:rsidR="00545A88" w:rsidRPr="00A54D72" w:rsidRDefault="00545A88" w:rsidP="006D2204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45A88" w:rsidRPr="00A54D72" w:rsidRDefault="00545A88" w:rsidP="006D2204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45A88" w:rsidRPr="00A54D72" w:rsidRDefault="00545A88" w:rsidP="006D2204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4D72">
              <w:rPr>
                <w:rFonts w:ascii="Arial" w:hAnsi="Arial" w:cs="Arial"/>
                <w:sz w:val="22"/>
                <w:szCs w:val="22"/>
              </w:rPr>
              <w:t>il supporto tecnico e la gestione dei beni</w:t>
            </w:r>
          </w:p>
        </w:tc>
        <w:tc>
          <w:tcPr>
            <w:tcW w:w="2181" w:type="dxa"/>
          </w:tcPr>
          <w:p w:rsidR="00545A88" w:rsidRPr="00A54D72" w:rsidRDefault="00545A88" w:rsidP="006D2204">
            <w:pPr>
              <w:pStyle w:val="Default"/>
              <w:spacing w:line="276" w:lineRule="auto"/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:rsidR="00545A88" w:rsidRPr="00A54D72" w:rsidRDefault="00545A88" w:rsidP="006D2204">
            <w:pPr>
              <w:pStyle w:val="Default"/>
              <w:numPr>
                <w:ilvl w:val="0"/>
                <w:numId w:val="35"/>
              </w:num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71" w:type="dxa"/>
          </w:tcPr>
          <w:p w:rsidR="00545A88" w:rsidRDefault="00545A88" w:rsidP="006D2204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Firenze</w:t>
            </w:r>
            <w:r>
              <w:rPr>
                <w:rFonts w:ascii="Arial" w:hAnsi="Arial" w:cs="Arial"/>
                <w:sz w:val="22"/>
                <w:szCs w:val="22"/>
              </w:rPr>
              <w:t xml:space="preserve"> e </w:t>
            </w:r>
            <w:r w:rsidRPr="00445C07">
              <w:rPr>
                <w:rFonts w:ascii="Arial" w:hAnsi="Arial" w:cs="Arial"/>
                <w:sz w:val="22"/>
                <w:szCs w:val="22"/>
              </w:rPr>
              <w:t>Arezzo</w:t>
            </w:r>
          </w:p>
          <w:p w:rsidR="00545A88" w:rsidRPr="00445C07" w:rsidRDefault="00545A88" w:rsidP="006D2204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Prato</w:t>
            </w:r>
            <w:r>
              <w:rPr>
                <w:rFonts w:ascii="Arial" w:hAnsi="Arial" w:cs="Arial"/>
                <w:sz w:val="22"/>
                <w:szCs w:val="22"/>
              </w:rPr>
              <w:t xml:space="preserve"> e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 Pistoia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45A88" w:rsidRPr="00445C07" w:rsidRDefault="00545A88" w:rsidP="006D2204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 xml:space="preserve">Ambito </w:t>
            </w:r>
            <w:r>
              <w:rPr>
                <w:rFonts w:ascii="Arial" w:hAnsi="Arial" w:cs="Arial"/>
                <w:sz w:val="22"/>
                <w:szCs w:val="22"/>
              </w:rPr>
              <w:t>Province di Pisa e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 Livorno</w:t>
            </w:r>
          </w:p>
          <w:p w:rsidR="00545A88" w:rsidRPr="00445C07" w:rsidRDefault="00545A88" w:rsidP="006D2204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Lucca</w:t>
            </w:r>
            <w:r>
              <w:rPr>
                <w:rFonts w:ascii="Arial" w:hAnsi="Arial" w:cs="Arial"/>
                <w:sz w:val="22"/>
                <w:szCs w:val="22"/>
              </w:rPr>
              <w:t xml:space="preserve"> e 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Massa </w:t>
            </w: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445C07">
              <w:rPr>
                <w:rFonts w:ascii="Arial" w:hAnsi="Arial" w:cs="Arial"/>
                <w:sz w:val="22"/>
                <w:szCs w:val="22"/>
              </w:rPr>
              <w:t xml:space="preserve">Carrara </w:t>
            </w:r>
          </w:p>
          <w:p w:rsidR="00545A88" w:rsidRPr="00A54D72" w:rsidRDefault="00545A88" w:rsidP="00FD1E42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C07">
              <w:rPr>
                <w:rFonts w:ascii="Arial" w:hAnsi="Arial" w:cs="Arial"/>
                <w:sz w:val="22"/>
                <w:szCs w:val="22"/>
              </w:rPr>
              <w:t>Ambito Province di Siena e Grosseto</w:t>
            </w:r>
          </w:p>
        </w:tc>
      </w:tr>
    </w:tbl>
    <w:p w:rsidR="00545A88" w:rsidRDefault="00545A88" w:rsidP="00692E5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45A88" w:rsidRPr="001A44DE" w:rsidRDefault="00545A88" w:rsidP="001A44DE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A44DE">
        <w:rPr>
          <w:rFonts w:ascii="Arial" w:hAnsi="Arial" w:cs="Arial"/>
          <w:sz w:val="22"/>
          <w:szCs w:val="22"/>
        </w:rPr>
        <w:t>A tal fine,  valendo</w:t>
      </w:r>
      <w:r>
        <w:rPr>
          <w:rFonts w:ascii="Arial" w:hAnsi="Arial" w:cs="Arial"/>
          <w:sz w:val="22"/>
          <w:szCs w:val="22"/>
        </w:rPr>
        <w:t>s</w:t>
      </w:r>
      <w:r w:rsidRPr="001A44DE">
        <w:rPr>
          <w:rFonts w:ascii="Arial" w:hAnsi="Arial" w:cs="Arial"/>
          <w:sz w:val="22"/>
          <w:szCs w:val="22"/>
        </w:rPr>
        <w:t>i delle disposizioni di cui all'art. 46 del DPR 28/12/2000 n°445, consapevole delle sanzioni stabilite per le false attestazioni e mendaci dichiarazioni, previste dal Codice Penale e dalle Leggi speciali in materia:</w:t>
      </w:r>
    </w:p>
    <w:p w:rsidR="00545A88" w:rsidRPr="001A44DE" w:rsidRDefault="00545A88" w:rsidP="001A44D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1A44DE">
        <w:rPr>
          <w:rFonts w:ascii="Arial" w:hAnsi="Arial" w:cs="Arial"/>
          <w:b/>
          <w:bCs/>
          <w:i/>
          <w:iCs/>
          <w:sz w:val="22"/>
          <w:szCs w:val="22"/>
        </w:rPr>
        <w:t>DICHIAR</w:t>
      </w:r>
      <w:r>
        <w:rPr>
          <w:rFonts w:ascii="Arial" w:hAnsi="Arial" w:cs="Arial"/>
          <w:b/>
          <w:bCs/>
          <w:i/>
          <w:iCs/>
          <w:sz w:val="22"/>
          <w:szCs w:val="22"/>
        </w:rPr>
        <w:t>A</w:t>
      </w:r>
    </w:p>
    <w:p w:rsidR="00545A88" w:rsidRDefault="00545A88" w:rsidP="00B625E6">
      <w:pPr>
        <w:autoSpaceDE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1A44DE">
        <w:rPr>
          <w:rFonts w:ascii="Arial" w:hAnsi="Arial" w:cs="Arial"/>
          <w:sz w:val="22"/>
          <w:szCs w:val="22"/>
        </w:rPr>
        <w:t>sotto la personale r</w:t>
      </w:r>
      <w:r>
        <w:rPr>
          <w:rFonts w:ascii="Arial" w:hAnsi="Arial" w:cs="Arial"/>
          <w:sz w:val="22"/>
          <w:szCs w:val="22"/>
        </w:rPr>
        <w:t xml:space="preserve">esponsabilità </w:t>
      </w:r>
      <w:r w:rsidRPr="00A245E9">
        <w:rPr>
          <w:rFonts w:ascii="Arial" w:hAnsi="Arial" w:cs="Arial"/>
          <w:sz w:val="22"/>
          <w:szCs w:val="22"/>
        </w:rPr>
        <w:t>di</w:t>
      </w:r>
    </w:p>
    <w:p w:rsidR="00545A88" w:rsidRPr="00A245E9" w:rsidRDefault="00545A88" w:rsidP="00B625E6">
      <w:pPr>
        <w:autoSpaceDE w:val="0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545A88" w:rsidRPr="00A245E9" w:rsidRDefault="00545A88" w:rsidP="00225D83">
      <w:pPr>
        <w:numPr>
          <w:ilvl w:val="0"/>
          <w:numId w:val="6"/>
        </w:numPr>
        <w:tabs>
          <w:tab w:val="clear" w:pos="1080"/>
          <w:tab w:val="num" w:pos="240"/>
        </w:tabs>
        <w:autoSpaceDE w:val="0"/>
        <w:autoSpaceDN w:val="0"/>
        <w:adjustRightInd w:val="0"/>
        <w:spacing w:line="360" w:lineRule="auto"/>
        <w:ind w:left="238" w:hanging="238"/>
        <w:jc w:val="both"/>
        <w:rPr>
          <w:rFonts w:ascii="Arial" w:hAnsi="Arial" w:cs="Arial"/>
          <w:sz w:val="22"/>
          <w:szCs w:val="22"/>
        </w:rPr>
      </w:pPr>
      <w:r w:rsidRPr="00A245E9">
        <w:rPr>
          <w:rFonts w:ascii="Arial" w:hAnsi="Arial" w:cs="Arial"/>
          <w:sz w:val="22"/>
          <w:szCs w:val="22"/>
        </w:rPr>
        <w:t>essere in possesso della cittadinanza italiana o di uno degli Stati membri dell’Unione europea;</w:t>
      </w:r>
    </w:p>
    <w:p w:rsidR="00545A88" w:rsidRPr="00A245E9" w:rsidRDefault="00545A88" w:rsidP="00225D83">
      <w:pPr>
        <w:numPr>
          <w:ilvl w:val="0"/>
          <w:numId w:val="6"/>
        </w:numPr>
        <w:tabs>
          <w:tab w:val="clear" w:pos="1080"/>
          <w:tab w:val="num" w:pos="240"/>
        </w:tabs>
        <w:autoSpaceDE w:val="0"/>
        <w:autoSpaceDN w:val="0"/>
        <w:adjustRightInd w:val="0"/>
        <w:spacing w:line="360" w:lineRule="auto"/>
        <w:ind w:left="238" w:hanging="238"/>
        <w:jc w:val="both"/>
        <w:rPr>
          <w:rFonts w:ascii="Arial" w:hAnsi="Arial" w:cs="Arial"/>
          <w:sz w:val="22"/>
          <w:szCs w:val="22"/>
        </w:rPr>
      </w:pPr>
      <w:r w:rsidRPr="00A245E9">
        <w:rPr>
          <w:rFonts w:ascii="Arial" w:hAnsi="Arial" w:cs="Arial"/>
          <w:sz w:val="22"/>
          <w:szCs w:val="22"/>
        </w:rPr>
        <w:t>godere dei diritti civili e politici;</w:t>
      </w:r>
    </w:p>
    <w:p w:rsidR="00545A88" w:rsidRPr="00A245E9" w:rsidRDefault="00545A88" w:rsidP="00225D83">
      <w:pPr>
        <w:numPr>
          <w:ilvl w:val="0"/>
          <w:numId w:val="6"/>
        </w:numPr>
        <w:tabs>
          <w:tab w:val="clear" w:pos="1080"/>
          <w:tab w:val="num" w:pos="240"/>
        </w:tabs>
        <w:autoSpaceDE w:val="0"/>
        <w:autoSpaceDN w:val="0"/>
        <w:adjustRightInd w:val="0"/>
        <w:spacing w:line="360" w:lineRule="auto"/>
        <w:ind w:left="238" w:hanging="238"/>
        <w:jc w:val="both"/>
        <w:rPr>
          <w:rFonts w:ascii="Arial" w:hAnsi="Arial" w:cs="Arial"/>
          <w:sz w:val="22"/>
          <w:szCs w:val="22"/>
        </w:rPr>
      </w:pPr>
      <w:r w:rsidRPr="00A245E9">
        <w:rPr>
          <w:rFonts w:ascii="Arial" w:hAnsi="Arial" w:cs="Arial"/>
          <w:sz w:val="22"/>
          <w:szCs w:val="22"/>
        </w:rPr>
        <w:t>non aver riportato condanne penali e non essere destinatario di provvedimenti che riguardano l’applicazione di misure di prevenzione, di decisioni civili e di provvedimenti amministrativi iscritti nel casellario giudiziale;</w:t>
      </w:r>
    </w:p>
    <w:p w:rsidR="00545A88" w:rsidRDefault="00545A88" w:rsidP="00CC76BF">
      <w:pPr>
        <w:numPr>
          <w:ilvl w:val="0"/>
          <w:numId w:val="6"/>
        </w:numPr>
        <w:tabs>
          <w:tab w:val="clear" w:pos="1080"/>
          <w:tab w:val="num" w:pos="240"/>
        </w:tabs>
        <w:autoSpaceDE w:val="0"/>
        <w:autoSpaceDN w:val="0"/>
        <w:adjustRightInd w:val="0"/>
        <w:spacing w:line="360" w:lineRule="auto"/>
        <w:ind w:left="238" w:hanging="238"/>
        <w:jc w:val="both"/>
        <w:rPr>
          <w:rFonts w:ascii="Arial" w:hAnsi="Arial" w:cs="Arial"/>
          <w:sz w:val="22"/>
          <w:szCs w:val="22"/>
        </w:rPr>
      </w:pPr>
      <w:r w:rsidRPr="00A245E9">
        <w:rPr>
          <w:rFonts w:ascii="Arial" w:hAnsi="Arial" w:cs="Arial"/>
          <w:sz w:val="22"/>
          <w:szCs w:val="22"/>
        </w:rPr>
        <w:t>essere a conoscenza di non essere sottoposto a procedimenti penali;</w:t>
      </w:r>
    </w:p>
    <w:p w:rsidR="00545A88" w:rsidRPr="0032124D" w:rsidRDefault="00545A88" w:rsidP="00CC76BF">
      <w:pPr>
        <w:numPr>
          <w:ilvl w:val="0"/>
          <w:numId w:val="6"/>
        </w:numPr>
        <w:tabs>
          <w:tab w:val="clear" w:pos="1080"/>
          <w:tab w:val="num" w:pos="240"/>
        </w:tabs>
        <w:autoSpaceDE w:val="0"/>
        <w:autoSpaceDN w:val="0"/>
        <w:adjustRightInd w:val="0"/>
        <w:spacing w:line="360" w:lineRule="auto"/>
        <w:ind w:left="238" w:hanging="238"/>
        <w:jc w:val="both"/>
        <w:rPr>
          <w:rFonts w:ascii="Arial" w:hAnsi="Arial" w:cs="Arial"/>
          <w:sz w:val="22"/>
          <w:szCs w:val="22"/>
        </w:rPr>
      </w:pPr>
      <w:r w:rsidRPr="00A245E9">
        <w:rPr>
          <w:rFonts w:ascii="Arial" w:hAnsi="Arial" w:cs="Arial"/>
          <w:sz w:val="22"/>
          <w:szCs w:val="22"/>
        </w:rPr>
        <w:t xml:space="preserve">essere in possesso </w:t>
      </w:r>
      <w:r>
        <w:rPr>
          <w:rFonts w:ascii="Arial" w:hAnsi="Arial" w:cs="Arial"/>
          <w:sz w:val="22"/>
          <w:szCs w:val="22"/>
        </w:rPr>
        <w:t xml:space="preserve">dei </w:t>
      </w:r>
      <w:r w:rsidRPr="00A245E9">
        <w:rPr>
          <w:rFonts w:ascii="Arial" w:hAnsi="Arial" w:cs="Arial"/>
          <w:sz w:val="22"/>
          <w:szCs w:val="22"/>
        </w:rPr>
        <w:t>requisit</w:t>
      </w:r>
      <w:r>
        <w:rPr>
          <w:rFonts w:ascii="Arial" w:hAnsi="Arial" w:cs="Arial"/>
          <w:sz w:val="22"/>
          <w:szCs w:val="22"/>
        </w:rPr>
        <w:t>i essenziali previsti dall’art. 2 del presente avviso</w:t>
      </w:r>
      <w:r w:rsidRPr="00A245E9">
        <w:rPr>
          <w:rFonts w:ascii="Arial" w:hAnsi="Arial" w:cs="Arial"/>
          <w:sz w:val="22"/>
          <w:szCs w:val="22"/>
        </w:rPr>
        <w:t>.</w:t>
      </w:r>
    </w:p>
    <w:p w:rsidR="00545A88" w:rsidRPr="006423BA" w:rsidRDefault="00545A88" w:rsidP="00225D83">
      <w:pPr>
        <w:numPr>
          <w:ilvl w:val="0"/>
          <w:numId w:val="6"/>
        </w:numPr>
        <w:tabs>
          <w:tab w:val="clear" w:pos="1080"/>
          <w:tab w:val="num" w:pos="240"/>
        </w:tabs>
        <w:autoSpaceDE w:val="0"/>
        <w:autoSpaceDN w:val="0"/>
        <w:adjustRightInd w:val="0"/>
        <w:spacing w:line="360" w:lineRule="auto"/>
        <w:ind w:left="238" w:hanging="238"/>
        <w:jc w:val="both"/>
        <w:rPr>
          <w:rFonts w:ascii="Arial" w:hAnsi="Arial" w:cs="Arial"/>
          <w:sz w:val="22"/>
          <w:szCs w:val="22"/>
        </w:rPr>
      </w:pPr>
      <w:r w:rsidRPr="006423BA">
        <w:rPr>
          <w:rFonts w:ascii="Arial" w:hAnsi="Arial" w:cs="Arial"/>
          <w:sz w:val="22"/>
          <w:szCs w:val="22"/>
        </w:rPr>
        <w:t xml:space="preserve">aver preso visione </w:t>
      </w:r>
      <w:r>
        <w:rPr>
          <w:rFonts w:ascii="Arial" w:hAnsi="Arial" w:cs="Arial"/>
          <w:sz w:val="22"/>
          <w:szCs w:val="22"/>
        </w:rPr>
        <w:t>dell’Avviso</w:t>
      </w:r>
      <w:r w:rsidRPr="006423BA">
        <w:rPr>
          <w:rFonts w:ascii="Arial" w:hAnsi="Arial" w:cs="Arial"/>
          <w:sz w:val="22"/>
          <w:szCs w:val="22"/>
        </w:rPr>
        <w:t xml:space="preserve"> e di approvar</w:t>
      </w:r>
      <w:r>
        <w:rPr>
          <w:rFonts w:ascii="Arial" w:hAnsi="Arial" w:cs="Arial"/>
          <w:sz w:val="22"/>
          <w:szCs w:val="22"/>
        </w:rPr>
        <w:t>n</w:t>
      </w:r>
      <w:r w:rsidRPr="006423BA">
        <w:rPr>
          <w:rFonts w:ascii="Arial" w:hAnsi="Arial" w:cs="Arial"/>
          <w:sz w:val="22"/>
          <w:szCs w:val="22"/>
        </w:rPr>
        <w:t>e senza riserva ogni contenuto</w:t>
      </w:r>
      <w:r>
        <w:rPr>
          <w:rFonts w:ascii="Arial" w:hAnsi="Arial" w:cs="Arial"/>
          <w:sz w:val="22"/>
          <w:szCs w:val="22"/>
        </w:rPr>
        <w:t>.</w:t>
      </w:r>
    </w:p>
    <w:p w:rsidR="00545A88" w:rsidRDefault="00545A88" w:rsidP="006423B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45A88" w:rsidRDefault="00545A88" w:rsidP="00156DC6">
      <w:pPr>
        <w:autoSpaceDE w:val="0"/>
        <w:spacing w:line="276" w:lineRule="auto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156DC6">
        <w:rPr>
          <w:rFonts w:ascii="Arial" w:hAnsi="Arial" w:cs="Arial"/>
          <w:b/>
          <w:bCs/>
          <w:i/>
          <w:iCs/>
          <w:sz w:val="22"/>
          <w:szCs w:val="22"/>
        </w:rPr>
        <w:t>DICHIARA</w:t>
      </w:r>
    </w:p>
    <w:p w:rsidR="00545A88" w:rsidRPr="00156DC6" w:rsidRDefault="00545A88" w:rsidP="00156DC6">
      <w:pPr>
        <w:autoSpaceDE w:val="0"/>
        <w:spacing w:line="276" w:lineRule="auto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545A88" w:rsidRPr="00184156" w:rsidRDefault="00545A88" w:rsidP="00184156">
      <w:pPr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4156">
        <w:rPr>
          <w:rFonts w:ascii="Arial" w:hAnsi="Arial" w:cs="Arial"/>
          <w:sz w:val="22"/>
          <w:szCs w:val="22"/>
        </w:rPr>
        <w:t xml:space="preserve">inoltre di essere in possesso dei  sotto elencati titoli </w:t>
      </w:r>
      <w:r>
        <w:rPr>
          <w:rFonts w:ascii="Arial" w:hAnsi="Arial" w:cs="Arial"/>
          <w:sz w:val="22"/>
          <w:szCs w:val="22"/>
        </w:rPr>
        <w:t>culturali e</w:t>
      </w:r>
      <w:r w:rsidRPr="00184156">
        <w:rPr>
          <w:rFonts w:ascii="Arial" w:hAnsi="Arial" w:cs="Arial"/>
          <w:sz w:val="22"/>
          <w:szCs w:val="22"/>
        </w:rPr>
        <w:t xml:space="preserve"> professionali e di servizio previsti dall’art. 4 dell’Avviso:</w:t>
      </w:r>
    </w:p>
    <w:p w:rsidR="00545A88" w:rsidRPr="00184156" w:rsidRDefault="00545A88" w:rsidP="00820CB8">
      <w:pPr>
        <w:pStyle w:val="Default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4156">
        <w:rPr>
          <w:rFonts w:ascii="Arial" w:hAnsi="Arial" w:cs="Arial"/>
          <w:sz w:val="22"/>
          <w:szCs w:val="22"/>
        </w:rPr>
        <w:t xml:space="preserve">Incarichi di docente/relatore in corsi di formazione, convegni, seminari, conferenze, </w:t>
      </w:r>
      <w:r w:rsidRPr="00184156">
        <w:rPr>
          <w:rFonts w:ascii="Arial" w:hAnsi="Arial" w:cs="Arial"/>
          <w:sz w:val="22"/>
          <w:szCs w:val="22"/>
          <w:u w:val="single"/>
        </w:rPr>
        <w:t>rivolti al personale ATA della scuola ed espressamente indirizzati all’approfondimento degli argomenti inerenti l’Area Tematica per cui si propone candidatura</w:t>
      </w:r>
      <w:r w:rsidRPr="00184156">
        <w:rPr>
          <w:rFonts w:ascii="Arial" w:hAnsi="Arial" w:cs="Arial"/>
          <w:sz w:val="22"/>
          <w:szCs w:val="22"/>
        </w:rPr>
        <w:t xml:space="preserve">, organizzati da Università, INDIRE, ex IRRE, Uffici centrali o periferici del MIUR (USR), Istituzioni Scolastiche, centri di ricerca e enti di formazione e associazioni accreditati dal MIUR o dalla Regione Toscana </w:t>
      </w:r>
      <w:r w:rsidRPr="00184156">
        <w:rPr>
          <w:rFonts w:ascii="Arial" w:hAnsi="Arial" w:cs="Arial"/>
          <w:i/>
          <w:iCs/>
          <w:sz w:val="22"/>
          <w:szCs w:val="22"/>
        </w:rPr>
        <w:t xml:space="preserve"> </w:t>
      </w:r>
      <w:r w:rsidRPr="00184156">
        <w:rPr>
          <w:rFonts w:ascii="Arial" w:hAnsi="Arial" w:cs="Arial"/>
          <w:i/>
          <w:iCs/>
          <w:sz w:val="18"/>
          <w:szCs w:val="18"/>
        </w:rPr>
        <w:t>(dettagliare adeguatamente i titoli sulla base di quanto previsto dall’Avviso)</w:t>
      </w:r>
      <w:r w:rsidRPr="00184156">
        <w:rPr>
          <w:rFonts w:ascii="Arial" w:hAnsi="Arial" w:cs="Arial"/>
          <w:i/>
          <w:iCs/>
          <w:sz w:val="18"/>
          <w:szCs w:val="18"/>
        </w:rPr>
        <w:tab/>
      </w:r>
      <w:r w:rsidRPr="00184156">
        <w:rPr>
          <w:rFonts w:ascii="Arial" w:hAnsi="Arial" w:cs="Arial"/>
          <w:i/>
          <w:iCs/>
          <w:sz w:val="18"/>
          <w:szCs w:val="18"/>
        </w:rPr>
        <w:tab/>
      </w:r>
      <w:r w:rsidRPr="00184156">
        <w:rPr>
          <w:rFonts w:ascii="Arial" w:hAnsi="Arial" w:cs="Arial"/>
          <w:i/>
          <w:iCs/>
          <w:sz w:val="18"/>
          <w:szCs w:val="18"/>
        </w:rPr>
        <w:tab/>
      </w:r>
      <w:r w:rsidRPr="00184156">
        <w:rPr>
          <w:rFonts w:ascii="Arial" w:hAnsi="Arial" w:cs="Arial"/>
          <w:b/>
          <w:bCs/>
          <w:sz w:val="18"/>
          <w:szCs w:val="18"/>
        </w:rPr>
        <w:tab/>
      </w:r>
      <w:r w:rsidRPr="00184156">
        <w:rPr>
          <w:rFonts w:ascii="Arial" w:hAnsi="Arial" w:cs="Arial"/>
          <w:b/>
          <w:bCs/>
          <w:sz w:val="18"/>
          <w:szCs w:val="18"/>
        </w:rPr>
        <w:tab/>
      </w:r>
      <w:r w:rsidRPr="00184156">
        <w:rPr>
          <w:rFonts w:ascii="Arial" w:hAnsi="Arial" w:cs="Arial"/>
          <w:b/>
          <w:bCs/>
          <w:sz w:val="22"/>
          <w:szCs w:val="22"/>
        </w:rPr>
        <w:tab/>
      </w:r>
      <w:r w:rsidRPr="00184156">
        <w:rPr>
          <w:rFonts w:ascii="Arial" w:hAnsi="Arial" w:cs="Arial"/>
          <w:b/>
          <w:bCs/>
          <w:sz w:val="22"/>
          <w:szCs w:val="22"/>
        </w:rPr>
        <w:tab/>
      </w:r>
    </w:p>
    <w:p w:rsidR="00545A88" w:rsidRPr="00184156" w:rsidRDefault="00545A88" w:rsidP="001D2161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8415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545A88" w:rsidRPr="00184156" w:rsidRDefault="00545A88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184156" w:rsidRDefault="00545A88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84156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545A88" w:rsidRPr="00184156" w:rsidRDefault="00545A88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184156" w:rsidRDefault="00545A88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8415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545A88" w:rsidRPr="00184156" w:rsidRDefault="00545A88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184156" w:rsidRDefault="00545A88" w:rsidP="00820CB8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84156">
        <w:rPr>
          <w:rFonts w:ascii="Arial" w:hAnsi="Arial" w:cs="Arial"/>
          <w:sz w:val="22"/>
          <w:szCs w:val="22"/>
        </w:rPr>
        <w:t>4 _________________________________________________________________________________</w:t>
      </w:r>
    </w:p>
    <w:p w:rsidR="00545A88" w:rsidRPr="00184156" w:rsidRDefault="00545A88" w:rsidP="00820CB8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184156" w:rsidRDefault="00545A88" w:rsidP="00820CB8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84156">
        <w:rPr>
          <w:rFonts w:ascii="Arial" w:hAnsi="Arial" w:cs="Arial"/>
          <w:sz w:val="22"/>
          <w:szCs w:val="22"/>
        </w:rPr>
        <w:t>5 _________________________________________________________________________________</w:t>
      </w:r>
    </w:p>
    <w:p w:rsidR="00545A88" w:rsidRPr="00184156" w:rsidRDefault="00545A88" w:rsidP="00820CB8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184156" w:rsidRDefault="00545A88" w:rsidP="00820CB8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84156">
        <w:rPr>
          <w:rFonts w:ascii="Arial" w:hAnsi="Arial" w:cs="Arial"/>
          <w:sz w:val="22"/>
          <w:szCs w:val="22"/>
        </w:rPr>
        <w:t>6 _________________________________________________________________________________</w:t>
      </w:r>
    </w:p>
    <w:p w:rsidR="00545A88" w:rsidRPr="00184156" w:rsidRDefault="00545A88" w:rsidP="00820CB8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184156" w:rsidRDefault="00545A88" w:rsidP="00820CB8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84156">
        <w:rPr>
          <w:rFonts w:ascii="Arial" w:hAnsi="Arial" w:cs="Arial"/>
          <w:sz w:val="22"/>
          <w:szCs w:val="22"/>
        </w:rPr>
        <w:t>7 _________________________________________________________________________________</w:t>
      </w:r>
    </w:p>
    <w:p w:rsidR="00545A88" w:rsidRPr="00184156" w:rsidRDefault="00545A88" w:rsidP="00820CB8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184156" w:rsidRDefault="00545A88" w:rsidP="00820CB8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84156">
        <w:rPr>
          <w:rFonts w:ascii="Arial" w:hAnsi="Arial" w:cs="Arial"/>
          <w:sz w:val="22"/>
          <w:szCs w:val="22"/>
        </w:rPr>
        <w:t>8 _________________________________________________________________________________</w:t>
      </w:r>
    </w:p>
    <w:p w:rsidR="00545A88" w:rsidRPr="00184156" w:rsidRDefault="00545A88" w:rsidP="00820CB8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184156" w:rsidRDefault="00545A88" w:rsidP="00820CB8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84156">
        <w:rPr>
          <w:rFonts w:ascii="Arial" w:hAnsi="Arial" w:cs="Arial"/>
          <w:sz w:val="22"/>
          <w:szCs w:val="22"/>
        </w:rPr>
        <w:t>9_________________________________________________________________________________</w:t>
      </w:r>
    </w:p>
    <w:p w:rsidR="00545A88" w:rsidRPr="00184156" w:rsidRDefault="00545A88" w:rsidP="00820CB8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184156" w:rsidRDefault="00545A88" w:rsidP="00820CB8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84156">
        <w:rPr>
          <w:rFonts w:ascii="Arial" w:hAnsi="Arial" w:cs="Arial"/>
          <w:sz w:val="22"/>
          <w:szCs w:val="22"/>
        </w:rPr>
        <w:t>10 ________________________________________________________________________________</w:t>
      </w:r>
    </w:p>
    <w:p w:rsidR="00545A88" w:rsidRPr="00184156" w:rsidRDefault="00545A88" w:rsidP="00156DC6">
      <w:pPr>
        <w:autoSpaceDE w:val="0"/>
        <w:spacing w:line="276" w:lineRule="auto"/>
        <w:ind w:left="120" w:right="27"/>
        <w:jc w:val="right"/>
        <w:rPr>
          <w:rFonts w:ascii="Arial" w:hAnsi="Arial" w:cs="Arial"/>
          <w:sz w:val="22"/>
          <w:szCs w:val="22"/>
          <w:u w:val="single"/>
        </w:rPr>
      </w:pPr>
    </w:p>
    <w:p w:rsidR="00545A88" w:rsidRPr="00184156" w:rsidRDefault="00545A88" w:rsidP="00820CB8">
      <w:pPr>
        <w:pStyle w:val="ListParagraph"/>
        <w:numPr>
          <w:ilvl w:val="0"/>
          <w:numId w:val="37"/>
        </w:numPr>
        <w:autoSpaceDE w:val="0"/>
        <w:spacing w:line="276" w:lineRule="auto"/>
        <w:ind w:right="27"/>
        <w:jc w:val="both"/>
        <w:rPr>
          <w:rFonts w:ascii="Arial" w:hAnsi="Arial" w:cs="Arial"/>
          <w:sz w:val="18"/>
          <w:szCs w:val="18"/>
        </w:rPr>
      </w:pPr>
      <w:r w:rsidRPr="00184156">
        <w:rPr>
          <w:rFonts w:ascii="Arial" w:hAnsi="Arial" w:cs="Arial"/>
          <w:sz w:val="22"/>
          <w:szCs w:val="22"/>
        </w:rPr>
        <w:t xml:space="preserve">Altri incarichi di docente/relatore in corsi di formazione, convegni, seminari, conferenze  </w:t>
      </w:r>
      <w:r w:rsidRPr="00184156">
        <w:rPr>
          <w:rFonts w:ascii="Arial" w:hAnsi="Arial" w:cs="Arial"/>
          <w:sz w:val="22"/>
          <w:szCs w:val="22"/>
          <w:u w:val="single"/>
        </w:rPr>
        <w:t>rivolti al personale Dirigente Scolastico, docente e ATA della scuola</w:t>
      </w:r>
      <w:r w:rsidRPr="00184156">
        <w:rPr>
          <w:rFonts w:ascii="Arial" w:hAnsi="Arial" w:cs="Arial"/>
          <w:b/>
          <w:bCs/>
          <w:sz w:val="22"/>
          <w:szCs w:val="22"/>
          <w:u w:val="single"/>
        </w:rPr>
        <w:t>,</w:t>
      </w:r>
      <w:r w:rsidRPr="00184156">
        <w:rPr>
          <w:rFonts w:ascii="Arial" w:hAnsi="Arial" w:cs="Arial"/>
          <w:sz w:val="22"/>
          <w:szCs w:val="22"/>
        </w:rPr>
        <w:t xml:space="preserve"> organizzati da Università, INDIRE, ex IRRE, Uffici centrali o periferici del MIUR (USR), Istituzioni Scolastiche, centri di ricerca e enti di formazione e associazioni accreditati dal MIUR o dalla Regione Toscana  </w:t>
      </w:r>
      <w:r w:rsidRPr="00184156">
        <w:rPr>
          <w:rFonts w:ascii="Arial" w:hAnsi="Arial" w:cs="Arial"/>
          <w:i/>
          <w:iCs/>
          <w:sz w:val="18"/>
          <w:szCs w:val="18"/>
        </w:rPr>
        <w:t>(dettagliare adeguatamente i titoli sulla base di quanto previsto dall’Avviso)</w:t>
      </w:r>
      <w:r w:rsidRPr="00184156">
        <w:rPr>
          <w:rFonts w:ascii="Arial" w:hAnsi="Arial" w:cs="Arial"/>
          <w:i/>
          <w:iCs/>
          <w:sz w:val="18"/>
          <w:szCs w:val="18"/>
        </w:rPr>
        <w:tab/>
      </w:r>
      <w:r w:rsidRPr="00184156">
        <w:rPr>
          <w:rFonts w:ascii="Arial" w:hAnsi="Arial" w:cs="Arial"/>
          <w:i/>
          <w:iCs/>
          <w:sz w:val="18"/>
          <w:szCs w:val="18"/>
        </w:rPr>
        <w:tab/>
      </w:r>
    </w:p>
    <w:p w:rsidR="00545A88" w:rsidRPr="00184156" w:rsidRDefault="00545A88" w:rsidP="00820CB8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8415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545A88" w:rsidRPr="00184156" w:rsidRDefault="00545A88" w:rsidP="00820CB8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184156" w:rsidRDefault="00545A88" w:rsidP="00820CB8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84156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545A88" w:rsidRPr="00184156" w:rsidRDefault="00545A88" w:rsidP="00820CB8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184156" w:rsidRDefault="00545A88" w:rsidP="00820CB8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8415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545A88" w:rsidRPr="00184156" w:rsidRDefault="00545A88" w:rsidP="00820CB8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184156" w:rsidRDefault="00545A88" w:rsidP="00820CB8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84156">
        <w:rPr>
          <w:rFonts w:ascii="Arial" w:hAnsi="Arial" w:cs="Arial"/>
          <w:sz w:val="22"/>
          <w:szCs w:val="22"/>
        </w:rPr>
        <w:t>4 _________________________________________________________________________________</w:t>
      </w:r>
    </w:p>
    <w:p w:rsidR="00545A88" w:rsidRPr="00184156" w:rsidRDefault="00545A88" w:rsidP="00820CB8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184156" w:rsidRDefault="00545A88" w:rsidP="00820CB8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84156">
        <w:rPr>
          <w:rFonts w:ascii="Arial" w:hAnsi="Arial" w:cs="Arial"/>
          <w:sz w:val="22"/>
          <w:szCs w:val="22"/>
        </w:rPr>
        <w:t>5 _________________________________________________________________________________</w:t>
      </w:r>
    </w:p>
    <w:p w:rsidR="00545A88" w:rsidRPr="00184156" w:rsidRDefault="00545A88" w:rsidP="00820CB8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184156" w:rsidRDefault="00545A88" w:rsidP="00820CB8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84156">
        <w:rPr>
          <w:rFonts w:ascii="Arial" w:hAnsi="Arial" w:cs="Arial"/>
          <w:sz w:val="22"/>
          <w:szCs w:val="22"/>
        </w:rPr>
        <w:t>6 _________________________________________________________________________________</w:t>
      </w:r>
    </w:p>
    <w:p w:rsidR="00545A88" w:rsidRPr="00184156" w:rsidRDefault="00545A88" w:rsidP="00820CB8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184156" w:rsidRDefault="00545A88" w:rsidP="00820CB8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84156">
        <w:rPr>
          <w:rFonts w:ascii="Arial" w:hAnsi="Arial" w:cs="Arial"/>
          <w:sz w:val="22"/>
          <w:szCs w:val="22"/>
        </w:rPr>
        <w:t>7 _________________________________________________________________________________</w:t>
      </w:r>
    </w:p>
    <w:p w:rsidR="00545A88" w:rsidRPr="00184156" w:rsidRDefault="00545A88" w:rsidP="00820CB8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184156" w:rsidRDefault="00545A88" w:rsidP="00820CB8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84156">
        <w:rPr>
          <w:rFonts w:ascii="Arial" w:hAnsi="Arial" w:cs="Arial"/>
          <w:sz w:val="22"/>
          <w:szCs w:val="22"/>
        </w:rPr>
        <w:t>8 _________________________________________________________________________________</w:t>
      </w:r>
    </w:p>
    <w:p w:rsidR="00545A88" w:rsidRPr="00184156" w:rsidRDefault="00545A88" w:rsidP="00820CB8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184156" w:rsidRDefault="00545A88" w:rsidP="00820CB8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84156">
        <w:rPr>
          <w:rFonts w:ascii="Arial" w:hAnsi="Arial" w:cs="Arial"/>
          <w:sz w:val="22"/>
          <w:szCs w:val="22"/>
        </w:rPr>
        <w:t>9_________________________________________________________________________________</w:t>
      </w:r>
    </w:p>
    <w:p w:rsidR="00545A88" w:rsidRPr="00184156" w:rsidRDefault="00545A88" w:rsidP="00820CB8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184156" w:rsidRDefault="00545A88" w:rsidP="00820CB8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84156">
        <w:rPr>
          <w:rFonts w:ascii="Arial" w:hAnsi="Arial" w:cs="Arial"/>
          <w:sz w:val="22"/>
          <w:szCs w:val="22"/>
        </w:rPr>
        <w:t>10 ________________________________________________________________________________</w:t>
      </w:r>
    </w:p>
    <w:p w:rsidR="00545A88" w:rsidRPr="00184156" w:rsidRDefault="00545A88" w:rsidP="00184156">
      <w:pPr>
        <w:pStyle w:val="Defaul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545A88" w:rsidRPr="0058193E" w:rsidRDefault="00545A88" w:rsidP="0058193E">
      <w:pPr>
        <w:pStyle w:val="ListParagraph"/>
        <w:numPr>
          <w:ilvl w:val="0"/>
          <w:numId w:val="37"/>
        </w:numPr>
        <w:autoSpaceDE w:val="0"/>
        <w:spacing w:line="276" w:lineRule="auto"/>
        <w:ind w:right="27"/>
        <w:jc w:val="both"/>
        <w:rPr>
          <w:rFonts w:ascii="Arial" w:hAnsi="Arial" w:cs="Arial"/>
          <w:sz w:val="18"/>
          <w:szCs w:val="18"/>
        </w:rPr>
      </w:pPr>
      <w:r w:rsidRPr="0058193E">
        <w:rPr>
          <w:rFonts w:ascii="Arial" w:hAnsi="Arial" w:cs="Arial"/>
          <w:sz w:val="22"/>
          <w:szCs w:val="22"/>
        </w:rPr>
        <w:t>Incarichi svolti presso le Istituzioni Scolastiche in qualità di Responsabile dei Servizio di prevenzione e Protezione o rappresentante Lavoratori per la Sicurezza (RSPP/RLS)</w:t>
      </w:r>
      <w:r w:rsidRPr="0058193E">
        <w:rPr>
          <w:rFonts w:ascii="Arial" w:hAnsi="Arial" w:cs="Arial"/>
          <w:i/>
          <w:iCs/>
          <w:sz w:val="22"/>
          <w:szCs w:val="22"/>
        </w:rPr>
        <w:t xml:space="preserve"> </w:t>
      </w:r>
      <w:r w:rsidRPr="0058193E">
        <w:rPr>
          <w:rFonts w:ascii="Arial" w:hAnsi="Arial" w:cs="Arial"/>
          <w:i/>
          <w:iCs/>
          <w:sz w:val="18"/>
          <w:szCs w:val="18"/>
        </w:rPr>
        <w:t>(dettagliare adeguatamente i titoli sulla base di quanto previsto dall’Avviso)</w:t>
      </w:r>
      <w:r w:rsidRPr="0058193E">
        <w:rPr>
          <w:rFonts w:ascii="Arial" w:hAnsi="Arial" w:cs="Arial"/>
          <w:i/>
          <w:iCs/>
          <w:sz w:val="18"/>
          <w:szCs w:val="18"/>
        </w:rPr>
        <w:tab/>
      </w:r>
    </w:p>
    <w:p w:rsidR="00545A88" w:rsidRPr="00156DC6" w:rsidRDefault="00545A88" w:rsidP="00184156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 </w:t>
      </w:r>
      <w:r w:rsidRPr="00156DC6">
        <w:rPr>
          <w:rFonts w:ascii="Arial" w:hAnsi="Arial" w:cs="Arial"/>
          <w:sz w:val="22"/>
          <w:szCs w:val="22"/>
        </w:rPr>
        <w:t>_________________________________________________________________________________</w:t>
      </w:r>
    </w:p>
    <w:p w:rsidR="00545A88" w:rsidRPr="00156DC6" w:rsidRDefault="00545A88" w:rsidP="0018415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156DC6" w:rsidRDefault="00545A88" w:rsidP="0018415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545A88" w:rsidRPr="00156DC6" w:rsidRDefault="00545A88" w:rsidP="0018415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Default="00545A88" w:rsidP="0018415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545A88" w:rsidRDefault="00545A88" w:rsidP="0018415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Default="00545A88" w:rsidP="0018415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Pr="00156DC6">
        <w:rPr>
          <w:rFonts w:ascii="Arial" w:hAnsi="Arial" w:cs="Arial"/>
          <w:sz w:val="22"/>
          <w:szCs w:val="22"/>
        </w:rPr>
        <w:t xml:space="preserve"> _________________________________________________________________________________</w:t>
      </w:r>
    </w:p>
    <w:p w:rsidR="00545A88" w:rsidRDefault="00545A88" w:rsidP="0018415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Default="00545A88" w:rsidP="0018415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Pr="00156DC6">
        <w:rPr>
          <w:rFonts w:ascii="Arial" w:hAnsi="Arial" w:cs="Arial"/>
          <w:sz w:val="22"/>
          <w:szCs w:val="22"/>
        </w:rPr>
        <w:t xml:space="preserve"> _________________________________________________________________________________</w:t>
      </w:r>
    </w:p>
    <w:p w:rsidR="00545A88" w:rsidRDefault="00545A88" w:rsidP="0018415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Default="00545A88" w:rsidP="0018415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Pr="00156DC6">
        <w:rPr>
          <w:rFonts w:ascii="Arial" w:hAnsi="Arial" w:cs="Arial"/>
          <w:sz w:val="22"/>
          <w:szCs w:val="22"/>
        </w:rPr>
        <w:t xml:space="preserve"> _________________________________________________________________________________</w:t>
      </w:r>
    </w:p>
    <w:p w:rsidR="00545A88" w:rsidRDefault="00545A88" w:rsidP="0018415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156DC6" w:rsidRDefault="00545A88" w:rsidP="00184156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Pr="00156DC6">
        <w:rPr>
          <w:rFonts w:ascii="Arial" w:hAnsi="Arial" w:cs="Arial"/>
          <w:sz w:val="22"/>
          <w:szCs w:val="22"/>
        </w:rPr>
        <w:t xml:space="preserve"> _________________________________________________________________________________</w:t>
      </w:r>
    </w:p>
    <w:p w:rsidR="00545A88" w:rsidRPr="00156DC6" w:rsidRDefault="00545A88" w:rsidP="0018415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156DC6" w:rsidRDefault="00545A88" w:rsidP="0018415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Pr="00156DC6">
        <w:rPr>
          <w:rFonts w:ascii="Arial" w:hAnsi="Arial" w:cs="Arial"/>
          <w:sz w:val="22"/>
          <w:szCs w:val="22"/>
        </w:rPr>
        <w:t xml:space="preserve"> _________________________________________________________________________________</w:t>
      </w:r>
    </w:p>
    <w:p w:rsidR="00545A88" w:rsidRPr="00156DC6" w:rsidRDefault="00545A88" w:rsidP="0018415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Default="00545A88" w:rsidP="0018415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</w:t>
      </w:r>
      <w:r w:rsidRPr="00156DC6">
        <w:rPr>
          <w:rFonts w:ascii="Arial" w:hAnsi="Arial" w:cs="Arial"/>
          <w:sz w:val="22"/>
          <w:szCs w:val="22"/>
        </w:rPr>
        <w:t>_________________________________________________________________________________</w:t>
      </w:r>
    </w:p>
    <w:p w:rsidR="00545A88" w:rsidRDefault="00545A88" w:rsidP="0018415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Default="00545A88" w:rsidP="0018415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</w:t>
      </w:r>
      <w:r w:rsidRPr="00156DC6">
        <w:rPr>
          <w:rFonts w:ascii="Arial" w:hAnsi="Arial" w:cs="Arial"/>
          <w:sz w:val="22"/>
          <w:szCs w:val="22"/>
        </w:rPr>
        <w:t xml:space="preserve"> _________________________________________________</w:t>
      </w:r>
      <w:r>
        <w:rPr>
          <w:rFonts w:ascii="Arial" w:hAnsi="Arial" w:cs="Arial"/>
          <w:sz w:val="22"/>
          <w:szCs w:val="22"/>
        </w:rPr>
        <w:t>_______________________________</w:t>
      </w:r>
    </w:p>
    <w:p w:rsidR="00545A88" w:rsidRPr="009D7131" w:rsidRDefault="00545A88" w:rsidP="00184156">
      <w:pPr>
        <w:pStyle w:val="Defaul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545A88" w:rsidRPr="00184156" w:rsidRDefault="00545A88" w:rsidP="00184156">
      <w:pPr>
        <w:pStyle w:val="ListParagraph"/>
        <w:numPr>
          <w:ilvl w:val="0"/>
          <w:numId w:val="37"/>
        </w:numPr>
        <w:autoSpaceDE w:val="0"/>
        <w:spacing w:line="276" w:lineRule="auto"/>
        <w:ind w:right="27"/>
        <w:jc w:val="both"/>
        <w:rPr>
          <w:rFonts w:ascii="Arial" w:hAnsi="Arial" w:cs="Arial"/>
          <w:sz w:val="22"/>
          <w:szCs w:val="22"/>
        </w:rPr>
      </w:pPr>
      <w:r w:rsidRPr="009D7131">
        <w:rPr>
          <w:rFonts w:ascii="Arial" w:hAnsi="Arial" w:cs="Arial"/>
          <w:sz w:val="22"/>
          <w:szCs w:val="22"/>
        </w:rPr>
        <w:t xml:space="preserve">Incarichi svolti presso le Istituzioni Scolastiche in qualità di Responsabile HACCP </w:t>
      </w:r>
      <w:r w:rsidRPr="00184156">
        <w:rPr>
          <w:rFonts w:ascii="Arial" w:hAnsi="Arial" w:cs="Arial"/>
          <w:i/>
          <w:iCs/>
          <w:sz w:val="18"/>
          <w:szCs w:val="18"/>
        </w:rPr>
        <w:t>(dettagliare adeguatamente i titoli sulla base di quanto previsto dall’Avviso)</w:t>
      </w:r>
      <w:r w:rsidRPr="00184156">
        <w:rPr>
          <w:rFonts w:ascii="Arial" w:hAnsi="Arial" w:cs="Arial"/>
          <w:i/>
          <w:iCs/>
          <w:sz w:val="22"/>
          <w:szCs w:val="22"/>
        </w:rPr>
        <w:tab/>
      </w:r>
      <w:r w:rsidRPr="00184156">
        <w:rPr>
          <w:rFonts w:ascii="Arial" w:hAnsi="Arial" w:cs="Arial"/>
          <w:i/>
          <w:iCs/>
          <w:sz w:val="22"/>
          <w:szCs w:val="22"/>
        </w:rPr>
        <w:tab/>
      </w:r>
    </w:p>
    <w:p w:rsidR="00545A88" w:rsidRDefault="00545A88" w:rsidP="007F1A07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545A88" w:rsidRPr="00156DC6" w:rsidRDefault="00545A88" w:rsidP="007F1A07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156DC6" w:rsidRDefault="00545A88" w:rsidP="0018415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545A88" w:rsidRPr="00156DC6" w:rsidRDefault="00545A88" w:rsidP="0018415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Default="00545A88" w:rsidP="0018415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545A88" w:rsidRDefault="00545A88" w:rsidP="0018415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Default="00545A88" w:rsidP="0018415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Pr="00156DC6">
        <w:rPr>
          <w:rFonts w:ascii="Arial" w:hAnsi="Arial" w:cs="Arial"/>
          <w:sz w:val="22"/>
          <w:szCs w:val="22"/>
        </w:rPr>
        <w:t xml:space="preserve"> _________________________________________________________________________________</w:t>
      </w:r>
    </w:p>
    <w:p w:rsidR="00545A88" w:rsidRDefault="00545A88" w:rsidP="0018415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Default="00545A88" w:rsidP="0018415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Pr="00156DC6">
        <w:rPr>
          <w:rFonts w:ascii="Arial" w:hAnsi="Arial" w:cs="Arial"/>
          <w:sz w:val="22"/>
          <w:szCs w:val="22"/>
        </w:rPr>
        <w:t xml:space="preserve"> _________________________________________________________________________________</w:t>
      </w:r>
    </w:p>
    <w:p w:rsidR="00545A88" w:rsidRDefault="00545A88" w:rsidP="0018415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Default="00545A88" w:rsidP="0018415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Pr="00156DC6">
        <w:rPr>
          <w:rFonts w:ascii="Arial" w:hAnsi="Arial" w:cs="Arial"/>
          <w:sz w:val="22"/>
          <w:szCs w:val="22"/>
        </w:rPr>
        <w:t xml:space="preserve"> _________________________________________________________________________________</w:t>
      </w:r>
    </w:p>
    <w:p w:rsidR="00545A88" w:rsidRDefault="00545A88" w:rsidP="0018415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156DC6" w:rsidRDefault="00545A88" w:rsidP="00184156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Pr="00156DC6">
        <w:rPr>
          <w:rFonts w:ascii="Arial" w:hAnsi="Arial" w:cs="Arial"/>
          <w:sz w:val="22"/>
          <w:szCs w:val="22"/>
        </w:rPr>
        <w:t xml:space="preserve"> _________________________________________________________________________________</w:t>
      </w:r>
    </w:p>
    <w:p w:rsidR="00545A88" w:rsidRPr="00156DC6" w:rsidRDefault="00545A88" w:rsidP="0018415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156DC6" w:rsidRDefault="00545A88" w:rsidP="0018415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Pr="00156DC6">
        <w:rPr>
          <w:rFonts w:ascii="Arial" w:hAnsi="Arial" w:cs="Arial"/>
          <w:sz w:val="22"/>
          <w:szCs w:val="22"/>
        </w:rPr>
        <w:t xml:space="preserve"> _________________________________________________________________________________</w:t>
      </w:r>
    </w:p>
    <w:p w:rsidR="00545A88" w:rsidRPr="00156DC6" w:rsidRDefault="00545A88" w:rsidP="0018415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Default="00545A88" w:rsidP="0018415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</w:t>
      </w:r>
      <w:r w:rsidRPr="00156DC6">
        <w:rPr>
          <w:rFonts w:ascii="Arial" w:hAnsi="Arial" w:cs="Arial"/>
          <w:sz w:val="22"/>
          <w:szCs w:val="22"/>
        </w:rPr>
        <w:t>_________________________________________________________________________________</w:t>
      </w:r>
    </w:p>
    <w:p w:rsidR="00545A88" w:rsidRDefault="00545A88" w:rsidP="0018415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Default="00545A88" w:rsidP="0018415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</w:t>
      </w:r>
      <w:r w:rsidRPr="00156DC6">
        <w:rPr>
          <w:rFonts w:ascii="Arial" w:hAnsi="Arial" w:cs="Arial"/>
          <w:sz w:val="22"/>
          <w:szCs w:val="22"/>
        </w:rPr>
        <w:t xml:space="preserve"> _________________________________________________</w:t>
      </w:r>
      <w:r>
        <w:rPr>
          <w:rFonts w:ascii="Arial" w:hAnsi="Arial" w:cs="Arial"/>
          <w:sz w:val="22"/>
          <w:szCs w:val="22"/>
        </w:rPr>
        <w:t>_______________________________</w:t>
      </w:r>
    </w:p>
    <w:p w:rsidR="00545A88" w:rsidRPr="009D7131" w:rsidRDefault="00545A88" w:rsidP="00184156">
      <w:pPr>
        <w:pStyle w:val="Defaul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545A88" w:rsidRPr="00184156" w:rsidRDefault="00545A88" w:rsidP="00184156">
      <w:pPr>
        <w:pStyle w:val="ListParagraph"/>
        <w:numPr>
          <w:ilvl w:val="0"/>
          <w:numId w:val="37"/>
        </w:numPr>
        <w:autoSpaceDE w:val="0"/>
        <w:spacing w:line="276" w:lineRule="auto"/>
        <w:ind w:right="27"/>
        <w:jc w:val="both"/>
        <w:rPr>
          <w:rFonts w:ascii="Arial" w:hAnsi="Arial" w:cs="Arial"/>
          <w:sz w:val="22"/>
          <w:szCs w:val="22"/>
        </w:rPr>
      </w:pPr>
      <w:r w:rsidRPr="009D7131">
        <w:rPr>
          <w:rFonts w:ascii="Arial" w:hAnsi="Arial" w:cs="Arial"/>
          <w:sz w:val="22"/>
          <w:szCs w:val="22"/>
        </w:rPr>
        <w:t>Incarichi di Ufficio Tecnico svolti presso le Istituzioni Scolastiche che ne prevedono l’attivazione</w:t>
      </w:r>
      <w:r>
        <w:rPr>
          <w:rFonts w:ascii="Arial" w:hAnsi="Arial" w:cs="Arial"/>
          <w:sz w:val="22"/>
          <w:szCs w:val="22"/>
        </w:rPr>
        <w:t xml:space="preserve"> </w:t>
      </w:r>
      <w:r w:rsidRPr="00184156">
        <w:rPr>
          <w:rFonts w:ascii="Arial" w:hAnsi="Arial" w:cs="Arial"/>
          <w:i/>
          <w:iCs/>
          <w:sz w:val="18"/>
          <w:szCs w:val="18"/>
        </w:rPr>
        <w:t>(dettagliare adeguatamente i titoli sulla base di quanto previsto dall’Avviso)</w:t>
      </w:r>
      <w:r w:rsidRPr="00184156">
        <w:rPr>
          <w:rFonts w:ascii="Arial" w:hAnsi="Arial" w:cs="Arial"/>
          <w:i/>
          <w:iCs/>
          <w:sz w:val="22"/>
          <w:szCs w:val="22"/>
        </w:rPr>
        <w:tab/>
      </w:r>
      <w:r w:rsidRPr="00184156">
        <w:rPr>
          <w:rFonts w:ascii="Arial" w:hAnsi="Arial" w:cs="Arial"/>
          <w:i/>
          <w:iCs/>
          <w:sz w:val="22"/>
          <w:szCs w:val="22"/>
        </w:rPr>
        <w:tab/>
      </w:r>
    </w:p>
    <w:p w:rsidR="00545A88" w:rsidRPr="008C5523" w:rsidRDefault="00545A88" w:rsidP="008C5523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8C5523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545A88" w:rsidRPr="008C5523" w:rsidRDefault="00545A88" w:rsidP="008C5523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8C5523" w:rsidRDefault="00545A88" w:rsidP="008C5523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8C5523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545A88" w:rsidRPr="008C5523" w:rsidRDefault="00545A88" w:rsidP="008C5523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8C5523" w:rsidRDefault="00545A88" w:rsidP="008C5523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8C5523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545A88" w:rsidRPr="008C5523" w:rsidRDefault="00545A88" w:rsidP="008C5523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8C5523" w:rsidRDefault="00545A88" w:rsidP="008C5523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8C5523">
        <w:rPr>
          <w:rFonts w:ascii="Arial" w:hAnsi="Arial" w:cs="Arial"/>
          <w:sz w:val="22"/>
          <w:szCs w:val="22"/>
        </w:rPr>
        <w:t>4 _________________________________________________________________________________</w:t>
      </w:r>
    </w:p>
    <w:p w:rsidR="00545A88" w:rsidRPr="008C5523" w:rsidRDefault="00545A88" w:rsidP="008C5523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8C5523" w:rsidRDefault="00545A88" w:rsidP="008C5523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8C5523">
        <w:rPr>
          <w:rFonts w:ascii="Arial" w:hAnsi="Arial" w:cs="Arial"/>
          <w:sz w:val="22"/>
          <w:szCs w:val="22"/>
        </w:rPr>
        <w:t>5 _________________________________________________________________________________</w:t>
      </w:r>
    </w:p>
    <w:p w:rsidR="00545A88" w:rsidRPr="008C5523" w:rsidRDefault="00545A88" w:rsidP="008C5523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8C5523" w:rsidRDefault="00545A88" w:rsidP="008C5523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8C5523">
        <w:rPr>
          <w:rFonts w:ascii="Arial" w:hAnsi="Arial" w:cs="Arial"/>
          <w:sz w:val="22"/>
          <w:szCs w:val="22"/>
        </w:rPr>
        <w:t>6 _________________________________________________________________________________</w:t>
      </w:r>
    </w:p>
    <w:p w:rsidR="00545A88" w:rsidRPr="008C5523" w:rsidRDefault="00545A88" w:rsidP="008C5523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8C5523" w:rsidRDefault="00545A88" w:rsidP="008C5523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8C5523">
        <w:rPr>
          <w:rFonts w:ascii="Arial" w:hAnsi="Arial" w:cs="Arial"/>
          <w:sz w:val="22"/>
          <w:szCs w:val="22"/>
        </w:rPr>
        <w:t>7 _________________________________________________________________________________</w:t>
      </w:r>
    </w:p>
    <w:p w:rsidR="00545A88" w:rsidRPr="008C5523" w:rsidRDefault="00545A88" w:rsidP="008C5523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8C5523" w:rsidRDefault="00545A88" w:rsidP="008C5523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8C5523">
        <w:rPr>
          <w:rFonts w:ascii="Arial" w:hAnsi="Arial" w:cs="Arial"/>
          <w:sz w:val="22"/>
          <w:szCs w:val="22"/>
        </w:rPr>
        <w:t>8 _________________________________________________________________________________</w:t>
      </w:r>
    </w:p>
    <w:p w:rsidR="00545A88" w:rsidRPr="008C5523" w:rsidRDefault="00545A88" w:rsidP="008C5523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8C5523" w:rsidRDefault="00545A88" w:rsidP="008C5523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8C5523">
        <w:rPr>
          <w:rFonts w:ascii="Arial" w:hAnsi="Arial" w:cs="Arial"/>
          <w:sz w:val="22"/>
          <w:szCs w:val="22"/>
        </w:rPr>
        <w:t>9_________________________________________________________________________________</w:t>
      </w:r>
    </w:p>
    <w:p w:rsidR="00545A88" w:rsidRPr="008C5523" w:rsidRDefault="00545A88" w:rsidP="008C5523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8C5523" w:rsidRDefault="00545A88" w:rsidP="008C5523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8C5523">
        <w:rPr>
          <w:rFonts w:ascii="Arial" w:hAnsi="Arial" w:cs="Arial"/>
          <w:sz w:val="22"/>
          <w:szCs w:val="22"/>
        </w:rPr>
        <w:t>10 ________________________________________________________________________________</w:t>
      </w:r>
    </w:p>
    <w:p w:rsidR="00545A88" w:rsidRPr="009D7131" w:rsidRDefault="00545A88" w:rsidP="0018415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184156" w:rsidRDefault="00545A88" w:rsidP="00184156">
      <w:pPr>
        <w:pStyle w:val="ListParagraph"/>
        <w:numPr>
          <w:ilvl w:val="0"/>
          <w:numId w:val="37"/>
        </w:numPr>
        <w:autoSpaceDE w:val="0"/>
        <w:spacing w:line="276" w:lineRule="auto"/>
        <w:ind w:right="27"/>
        <w:jc w:val="both"/>
        <w:rPr>
          <w:rFonts w:ascii="Arial" w:hAnsi="Arial" w:cs="Arial"/>
          <w:sz w:val="22"/>
          <w:szCs w:val="22"/>
        </w:rPr>
      </w:pPr>
      <w:r w:rsidRPr="00A54D72">
        <w:rPr>
          <w:rFonts w:ascii="Arial" w:hAnsi="Arial" w:cs="Arial"/>
          <w:sz w:val="22"/>
          <w:szCs w:val="22"/>
        </w:rPr>
        <w:t>Anzianità di servizio svolto nel profilo/ruolo</w:t>
      </w:r>
      <w:r>
        <w:rPr>
          <w:rFonts w:ascii="Arial" w:hAnsi="Arial" w:cs="Arial"/>
          <w:sz w:val="22"/>
          <w:szCs w:val="22"/>
        </w:rPr>
        <w:t>/funzione</w:t>
      </w:r>
      <w:r w:rsidRPr="00A54D72">
        <w:rPr>
          <w:rFonts w:ascii="Arial" w:hAnsi="Arial" w:cs="Arial"/>
          <w:sz w:val="22"/>
          <w:szCs w:val="22"/>
        </w:rPr>
        <w:t xml:space="preserve"> di attuale appartenenza </w:t>
      </w:r>
      <w:r w:rsidRPr="00184156">
        <w:rPr>
          <w:rFonts w:ascii="Arial" w:hAnsi="Arial" w:cs="Arial"/>
          <w:i/>
          <w:iCs/>
          <w:sz w:val="18"/>
          <w:szCs w:val="18"/>
        </w:rPr>
        <w:t xml:space="preserve">(dettagliare adeguatamente i </w:t>
      </w:r>
      <w:r>
        <w:rPr>
          <w:rFonts w:ascii="Arial" w:hAnsi="Arial" w:cs="Arial"/>
          <w:i/>
          <w:iCs/>
          <w:sz w:val="18"/>
          <w:szCs w:val="18"/>
        </w:rPr>
        <w:t xml:space="preserve">servizi </w:t>
      </w:r>
      <w:r w:rsidRPr="00184156">
        <w:rPr>
          <w:rFonts w:ascii="Arial" w:hAnsi="Arial" w:cs="Arial"/>
          <w:i/>
          <w:iCs/>
          <w:sz w:val="18"/>
          <w:szCs w:val="18"/>
        </w:rPr>
        <w:t>sulla base di quanto previsto dall’Avviso)</w:t>
      </w:r>
      <w:r w:rsidRPr="00184156">
        <w:rPr>
          <w:rFonts w:ascii="Arial" w:hAnsi="Arial" w:cs="Arial"/>
          <w:i/>
          <w:iCs/>
          <w:sz w:val="22"/>
          <w:szCs w:val="22"/>
        </w:rPr>
        <w:tab/>
      </w:r>
      <w:r w:rsidRPr="00184156">
        <w:rPr>
          <w:rFonts w:ascii="Arial" w:hAnsi="Arial" w:cs="Arial"/>
          <w:i/>
          <w:iCs/>
          <w:sz w:val="22"/>
          <w:szCs w:val="22"/>
        </w:rPr>
        <w:tab/>
      </w:r>
    </w:p>
    <w:p w:rsidR="00545A88" w:rsidRPr="008C5523" w:rsidRDefault="00545A88" w:rsidP="008C5523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8C5523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545A88" w:rsidRPr="008C5523" w:rsidRDefault="00545A88" w:rsidP="008C5523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8C5523" w:rsidRDefault="00545A88" w:rsidP="008C5523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8C5523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545A88" w:rsidRPr="008C5523" w:rsidRDefault="00545A88" w:rsidP="008C5523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8C5523" w:rsidRDefault="00545A88" w:rsidP="008C5523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8C5523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545A88" w:rsidRPr="008C5523" w:rsidRDefault="00545A88" w:rsidP="008C5523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8C5523" w:rsidRDefault="00545A88" w:rsidP="008C5523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8C5523">
        <w:rPr>
          <w:rFonts w:ascii="Arial" w:hAnsi="Arial" w:cs="Arial"/>
          <w:sz w:val="22"/>
          <w:szCs w:val="22"/>
        </w:rPr>
        <w:t>4 _________________________________________________________________________________</w:t>
      </w:r>
    </w:p>
    <w:p w:rsidR="00545A88" w:rsidRPr="008C5523" w:rsidRDefault="00545A88" w:rsidP="008C5523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8C5523" w:rsidRDefault="00545A88" w:rsidP="008C5523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8C5523">
        <w:rPr>
          <w:rFonts w:ascii="Arial" w:hAnsi="Arial" w:cs="Arial"/>
          <w:sz w:val="22"/>
          <w:szCs w:val="22"/>
        </w:rPr>
        <w:t>5 _________________________________________________________________________________</w:t>
      </w:r>
    </w:p>
    <w:p w:rsidR="00545A88" w:rsidRPr="008C5523" w:rsidRDefault="00545A88" w:rsidP="008C5523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8C5523" w:rsidRDefault="00545A88" w:rsidP="008C5523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8C5523">
        <w:rPr>
          <w:rFonts w:ascii="Arial" w:hAnsi="Arial" w:cs="Arial"/>
          <w:sz w:val="22"/>
          <w:szCs w:val="22"/>
        </w:rPr>
        <w:t>6 _________________________________________________________________________________</w:t>
      </w:r>
    </w:p>
    <w:p w:rsidR="00545A88" w:rsidRPr="008C5523" w:rsidRDefault="00545A88" w:rsidP="008C5523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8C5523" w:rsidRDefault="00545A88" w:rsidP="008C5523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8C5523">
        <w:rPr>
          <w:rFonts w:ascii="Arial" w:hAnsi="Arial" w:cs="Arial"/>
          <w:sz w:val="22"/>
          <w:szCs w:val="22"/>
        </w:rPr>
        <w:t>7 _________________________________________________________________________________</w:t>
      </w:r>
    </w:p>
    <w:p w:rsidR="00545A88" w:rsidRPr="008C5523" w:rsidRDefault="00545A88" w:rsidP="008C5523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8C5523" w:rsidRDefault="00545A88" w:rsidP="008C5523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8C5523">
        <w:rPr>
          <w:rFonts w:ascii="Arial" w:hAnsi="Arial" w:cs="Arial"/>
          <w:sz w:val="22"/>
          <w:szCs w:val="22"/>
        </w:rPr>
        <w:t>8 _________________________________________________________________________________</w:t>
      </w:r>
    </w:p>
    <w:p w:rsidR="00545A88" w:rsidRPr="008C5523" w:rsidRDefault="00545A88" w:rsidP="008C5523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8C5523" w:rsidRDefault="00545A88" w:rsidP="008C5523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8C5523">
        <w:rPr>
          <w:rFonts w:ascii="Arial" w:hAnsi="Arial" w:cs="Arial"/>
          <w:sz w:val="22"/>
          <w:szCs w:val="22"/>
        </w:rPr>
        <w:t>9_________________________________________________________________________________</w:t>
      </w:r>
    </w:p>
    <w:p w:rsidR="00545A88" w:rsidRPr="008C5523" w:rsidRDefault="00545A88" w:rsidP="008C5523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8C5523" w:rsidRDefault="00545A88" w:rsidP="008C5523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8C5523">
        <w:rPr>
          <w:rFonts w:ascii="Arial" w:hAnsi="Arial" w:cs="Arial"/>
          <w:sz w:val="22"/>
          <w:szCs w:val="22"/>
        </w:rPr>
        <w:t>10 ________________________________________________________________________________</w:t>
      </w:r>
    </w:p>
    <w:p w:rsidR="00545A88" w:rsidRDefault="00545A88" w:rsidP="00156DC6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184156" w:rsidRDefault="00545A88" w:rsidP="001404ED">
      <w:pPr>
        <w:pStyle w:val="ListParagraph"/>
        <w:numPr>
          <w:ilvl w:val="0"/>
          <w:numId w:val="37"/>
        </w:numPr>
        <w:autoSpaceDE w:val="0"/>
        <w:spacing w:line="276" w:lineRule="auto"/>
        <w:ind w:right="27"/>
        <w:jc w:val="both"/>
        <w:rPr>
          <w:rFonts w:ascii="Arial" w:hAnsi="Arial" w:cs="Arial"/>
          <w:sz w:val="22"/>
          <w:szCs w:val="22"/>
        </w:rPr>
      </w:pPr>
      <w:r w:rsidRPr="00A54D72">
        <w:rPr>
          <w:rFonts w:ascii="Arial" w:hAnsi="Arial" w:cs="Arial"/>
          <w:sz w:val="22"/>
          <w:szCs w:val="22"/>
        </w:rPr>
        <w:t>Anzianità</w:t>
      </w:r>
      <w:r>
        <w:rPr>
          <w:rFonts w:ascii="Arial" w:hAnsi="Arial" w:cs="Arial"/>
          <w:sz w:val="22"/>
          <w:szCs w:val="22"/>
        </w:rPr>
        <w:t xml:space="preserve"> di servizio eventualmente svolto in compiti di Funzione strumentale o collaboratore DS </w:t>
      </w:r>
      <w:r w:rsidRPr="00184156">
        <w:rPr>
          <w:rFonts w:ascii="Arial" w:hAnsi="Arial" w:cs="Arial"/>
          <w:i/>
          <w:iCs/>
          <w:sz w:val="18"/>
          <w:szCs w:val="18"/>
        </w:rPr>
        <w:t xml:space="preserve">(dettagliare adeguatamente i </w:t>
      </w:r>
      <w:r>
        <w:rPr>
          <w:rFonts w:ascii="Arial" w:hAnsi="Arial" w:cs="Arial"/>
          <w:i/>
          <w:iCs/>
          <w:sz w:val="18"/>
          <w:szCs w:val="18"/>
        </w:rPr>
        <w:t xml:space="preserve">sevizi </w:t>
      </w:r>
      <w:r w:rsidRPr="00184156">
        <w:rPr>
          <w:rFonts w:ascii="Arial" w:hAnsi="Arial" w:cs="Arial"/>
          <w:i/>
          <w:iCs/>
          <w:sz w:val="18"/>
          <w:szCs w:val="18"/>
        </w:rPr>
        <w:t>sulla base di quanto previsto dall’Avviso)</w:t>
      </w:r>
      <w:r w:rsidRPr="00184156">
        <w:rPr>
          <w:rFonts w:ascii="Arial" w:hAnsi="Arial" w:cs="Arial"/>
          <w:i/>
          <w:iCs/>
          <w:sz w:val="22"/>
          <w:szCs w:val="22"/>
        </w:rPr>
        <w:tab/>
      </w:r>
      <w:r w:rsidRPr="00184156">
        <w:rPr>
          <w:rFonts w:ascii="Arial" w:hAnsi="Arial" w:cs="Arial"/>
          <w:i/>
          <w:iCs/>
          <w:sz w:val="22"/>
          <w:szCs w:val="22"/>
        </w:rPr>
        <w:tab/>
      </w:r>
    </w:p>
    <w:p w:rsidR="00545A88" w:rsidRPr="008C5523" w:rsidRDefault="00545A88" w:rsidP="008C5523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8C5523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545A88" w:rsidRPr="008C5523" w:rsidRDefault="00545A88" w:rsidP="008C5523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8C5523" w:rsidRDefault="00545A88" w:rsidP="008C5523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8C5523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545A88" w:rsidRPr="008C5523" w:rsidRDefault="00545A88" w:rsidP="008C5523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8C5523" w:rsidRDefault="00545A88" w:rsidP="008C5523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8C5523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545A88" w:rsidRPr="008C5523" w:rsidRDefault="00545A88" w:rsidP="008C5523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8C5523" w:rsidRDefault="00545A88" w:rsidP="008C5523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8C5523">
        <w:rPr>
          <w:rFonts w:ascii="Arial" w:hAnsi="Arial" w:cs="Arial"/>
          <w:sz w:val="22"/>
          <w:szCs w:val="22"/>
        </w:rPr>
        <w:t>4 _________________________________________________________________________________</w:t>
      </w:r>
    </w:p>
    <w:p w:rsidR="00545A88" w:rsidRPr="008C5523" w:rsidRDefault="00545A88" w:rsidP="008C5523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8C5523" w:rsidRDefault="00545A88" w:rsidP="008C5523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8C5523">
        <w:rPr>
          <w:rFonts w:ascii="Arial" w:hAnsi="Arial" w:cs="Arial"/>
          <w:sz w:val="22"/>
          <w:szCs w:val="22"/>
        </w:rPr>
        <w:t>5 _________________________________________________________________________________</w:t>
      </w:r>
    </w:p>
    <w:p w:rsidR="00545A88" w:rsidRPr="008C5523" w:rsidRDefault="00545A88" w:rsidP="008C5523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8C5523" w:rsidRDefault="00545A88" w:rsidP="008C5523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8C5523">
        <w:rPr>
          <w:rFonts w:ascii="Arial" w:hAnsi="Arial" w:cs="Arial"/>
          <w:sz w:val="22"/>
          <w:szCs w:val="22"/>
        </w:rPr>
        <w:t>6 _________________________________________________________________________________</w:t>
      </w:r>
    </w:p>
    <w:p w:rsidR="00545A88" w:rsidRPr="008C5523" w:rsidRDefault="00545A88" w:rsidP="008C5523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8C5523" w:rsidRDefault="00545A88" w:rsidP="008C5523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8C5523">
        <w:rPr>
          <w:rFonts w:ascii="Arial" w:hAnsi="Arial" w:cs="Arial"/>
          <w:sz w:val="22"/>
          <w:szCs w:val="22"/>
        </w:rPr>
        <w:t>7 _________________________________________________________________________________</w:t>
      </w:r>
    </w:p>
    <w:p w:rsidR="00545A88" w:rsidRPr="008C5523" w:rsidRDefault="00545A88" w:rsidP="008C5523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8C5523" w:rsidRDefault="00545A88" w:rsidP="008C5523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8C5523">
        <w:rPr>
          <w:rFonts w:ascii="Arial" w:hAnsi="Arial" w:cs="Arial"/>
          <w:sz w:val="22"/>
          <w:szCs w:val="22"/>
        </w:rPr>
        <w:t>8 _________________________________________________________________________________</w:t>
      </w:r>
    </w:p>
    <w:p w:rsidR="00545A88" w:rsidRPr="008C5523" w:rsidRDefault="00545A88" w:rsidP="008C5523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8C5523" w:rsidRDefault="00545A88" w:rsidP="008C5523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8C5523">
        <w:rPr>
          <w:rFonts w:ascii="Arial" w:hAnsi="Arial" w:cs="Arial"/>
          <w:sz w:val="22"/>
          <w:szCs w:val="22"/>
        </w:rPr>
        <w:t>9_________________________________________________________________________________</w:t>
      </w:r>
    </w:p>
    <w:p w:rsidR="00545A88" w:rsidRPr="008C5523" w:rsidRDefault="00545A88" w:rsidP="008C5523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8C5523" w:rsidRDefault="00545A88" w:rsidP="008C5523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8C5523">
        <w:rPr>
          <w:rFonts w:ascii="Arial" w:hAnsi="Arial" w:cs="Arial"/>
          <w:sz w:val="22"/>
          <w:szCs w:val="22"/>
        </w:rPr>
        <w:t>10 ________________________________________________________________________________</w:t>
      </w:r>
    </w:p>
    <w:p w:rsidR="00545A88" w:rsidRDefault="00545A88" w:rsidP="00156DC6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184156" w:rsidRDefault="00545A88" w:rsidP="0058193E">
      <w:pPr>
        <w:pStyle w:val="ListParagraph"/>
        <w:numPr>
          <w:ilvl w:val="0"/>
          <w:numId w:val="37"/>
        </w:numPr>
        <w:autoSpaceDE w:val="0"/>
        <w:spacing w:line="276" w:lineRule="auto"/>
        <w:ind w:right="27"/>
        <w:jc w:val="both"/>
        <w:rPr>
          <w:rFonts w:ascii="Arial" w:hAnsi="Arial" w:cs="Arial"/>
          <w:sz w:val="22"/>
          <w:szCs w:val="22"/>
        </w:rPr>
      </w:pPr>
      <w:r w:rsidRPr="00A54D72">
        <w:rPr>
          <w:rFonts w:ascii="Arial" w:hAnsi="Arial" w:cs="Arial"/>
          <w:sz w:val="22"/>
          <w:szCs w:val="22"/>
        </w:rPr>
        <w:t>Anzianità</w:t>
      </w:r>
      <w:r>
        <w:rPr>
          <w:rFonts w:ascii="Arial" w:hAnsi="Arial" w:cs="Arial"/>
          <w:sz w:val="22"/>
          <w:szCs w:val="22"/>
        </w:rPr>
        <w:t xml:space="preserve"> di servizio svolto ricoprendo la II° posizione economica  </w:t>
      </w:r>
      <w:r w:rsidRPr="00184156">
        <w:rPr>
          <w:rFonts w:ascii="Arial" w:hAnsi="Arial" w:cs="Arial"/>
          <w:i/>
          <w:iCs/>
          <w:sz w:val="18"/>
          <w:szCs w:val="18"/>
        </w:rPr>
        <w:t xml:space="preserve">(dettagliare adeguatamente i </w:t>
      </w:r>
      <w:r>
        <w:rPr>
          <w:rFonts w:ascii="Arial" w:hAnsi="Arial" w:cs="Arial"/>
          <w:i/>
          <w:iCs/>
          <w:sz w:val="18"/>
          <w:szCs w:val="18"/>
        </w:rPr>
        <w:t xml:space="preserve">sevizi </w:t>
      </w:r>
      <w:r w:rsidRPr="00184156">
        <w:rPr>
          <w:rFonts w:ascii="Arial" w:hAnsi="Arial" w:cs="Arial"/>
          <w:i/>
          <w:iCs/>
          <w:sz w:val="18"/>
          <w:szCs w:val="18"/>
        </w:rPr>
        <w:t>sulla base di quanto previsto dall’Avviso)</w:t>
      </w:r>
      <w:r w:rsidRPr="00184156">
        <w:rPr>
          <w:rFonts w:ascii="Arial" w:hAnsi="Arial" w:cs="Arial"/>
          <w:i/>
          <w:iCs/>
          <w:sz w:val="22"/>
          <w:szCs w:val="22"/>
        </w:rPr>
        <w:tab/>
      </w:r>
      <w:r w:rsidRPr="00184156">
        <w:rPr>
          <w:rFonts w:ascii="Arial" w:hAnsi="Arial" w:cs="Arial"/>
          <w:i/>
          <w:iCs/>
          <w:sz w:val="22"/>
          <w:szCs w:val="22"/>
        </w:rPr>
        <w:tab/>
      </w:r>
    </w:p>
    <w:p w:rsidR="00545A88" w:rsidRPr="008C5523" w:rsidRDefault="00545A88" w:rsidP="0058193E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8C5523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545A88" w:rsidRPr="008C5523" w:rsidRDefault="00545A88" w:rsidP="0058193E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8C5523" w:rsidRDefault="00545A88" w:rsidP="0058193E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8C5523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545A88" w:rsidRPr="008C5523" w:rsidRDefault="00545A88" w:rsidP="0058193E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8C5523" w:rsidRDefault="00545A88" w:rsidP="0058193E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8C5523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545A88" w:rsidRPr="008C5523" w:rsidRDefault="00545A88" w:rsidP="0058193E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8C5523" w:rsidRDefault="00545A88" w:rsidP="0058193E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8C5523">
        <w:rPr>
          <w:rFonts w:ascii="Arial" w:hAnsi="Arial" w:cs="Arial"/>
          <w:sz w:val="22"/>
          <w:szCs w:val="22"/>
        </w:rPr>
        <w:t>4 _________________________________________________________________________________</w:t>
      </w:r>
    </w:p>
    <w:p w:rsidR="00545A88" w:rsidRPr="008C5523" w:rsidRDefault="00545A88" w:rsidP="0058193E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8C5523" w:rsidRDefault="00545A88" w:rsidP="0058193E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8C5523">
        <w:rPr>
          <w:rFonts w:ascii="Arial" w:hAnsi="Arial" w:cs="Arial"/>
          <w:sz w:val="22"/>
          <w:szCs w:val="22"/>
        </w:rPr>
        <w:t>5 _________________________________________________________________________________</w:t>
      </w:r>
    </w:p>
    <w:p w:rsidR="00545A88" w:rsidRPr="008C5523" w:rsidRDefault="00545A88" w:rsidP="0058193E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8C5523" w:rsidRDefault="00545A88" w:rsidP="0058193E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8C5523">
        <w:rPr>
          <w:rFonts w:ascii="Arial" w:hAnsi="Arial" w:cs="Arial"/>
          <w:sz w:val="22"/>
          <w:szCs w:val="22"/>
        </w:rPr>
        <w:t>6 _________________________________________________________________________________</w:t>
      </w:r>
    </w:p>
    <w:p w:rsidR="00545A88" w:rsidRPr="008C5523" w:rsidRDefault="00545A88" w:rsidP="0058193E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8C5523" w:rsidRDefault="00545A88" w:rsidP="0058193E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8C5523">
        <w:rPr>
          <w:rFonts w:ascii="Arial" w:hAnsi="Arial" w:cs="Arial"/>
          <w:sz w:val="22"/>
          <w:szCs w:val="22"/>
        </w:rPr>
        <w:t>7 _________________________________________________________________________________</w:t>
      </w:r>
    </w:p>
    <w:p w:rsidR="00545A88" w:rsidRPr="008C5523" w:rsidRDefault="00545A88" w:rsidP="0058193E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8C5523" w:rsidRDefault="00545A88" w:rsidP="0058193E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8C5523">
        <w:rPr>
          <w:rFonts w:ascii="Arial" w:hAnsi="Arial" w:cs="Arial"/>
          <w:sz w:val="22"/>
          <w:szCs w:val="22"/>
        </w:rPr>
        <w:t>8 _________________________________________________________________________________</w:t>
      </w:r>
    </w:p>
    <w:p w:rsidR="00545A88" w:rsidRPr="008C5523" w:rsidRDefault="00545A88" w:rsidP="0058193E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8C5523" w:rsidRDefault="00545A88" w:rsidP="0058193E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8C5523">
        <w:rPr>
          <w:rFonts w:ascii="Arial" w:hAnsi="Arial" w:cs="Arial"/>
          <w:sz w:val="22"/>
          <w:szCs w:val="22"/>
        </w:rPr>
        <w:t>9_________________________________________________________________________________</w:t>
      </w:r>
    </w:p>
    <w:p w:rsidR="00545A88" w:rsidRPr="008C5523" w:rsidRDefault="00545A88" w:rsidP="0058193E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8C5523" w:rsidRDefault="00545A88" w:rsidP="0058193E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8C5523">
        <w:rPr>
          <w:rFonts w:ascii="Arial" w:hAnsi="Arial" w:cs="Arial"/>
          <w:sz w:val="22"/>
          <w:szCs w:val="22"/>
        </w:rPr>
        <w:t>10 ________________________________________________________________________________</w:t>
      </w:r>
    </w:p>
    <w:p w:rsidR="00545A88" w:rsidRDefault="00545A88" w:rsidP="0058193E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545A88" w:rsidRPr="00456348" w:rsidRDefault="00545A88" w:rsidP="0058193E">
      <w:pPr>
        <w:pStyle w:val="Defaul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545A88" w:rsidRDefault="00545A88" w:rsidP="00742848">
      <w:pPr>
        <w:autoSpaceDE w:val="0"/>
        <w:rPr>
          <w:rFonts w:ascii="Arial" w:hAnsi="Arial" w:cs="Arial"/>
          <w:sz w:val="22"/>
          <w:szCs w:val="22"/>
        </w:rPr>
      </w:pPr>
      <w:r w:rsidRPr="00742848">
        <w:rPr>
          <w:rFonts w:ascii="Arial" w:hAnsi="Arial" w:cs="Arial"/>
          <w:sz w:val="22"/>
          <w:szCs w:val="22"/>
        </w:rPr>
        <w:t xml:space="preserve">Come previsto dall’Avviso, allega: </w:t>
      </w:r>
    </w:p>
    <w:p w:rsidR="00545A88" w:rsidRPr="00742848" w:rsidRDefault="00545A88" w:rsidP="00742848">
      <w:pPr>
        <w:autoSpaceDE w:val="0"/>
        <w:rPr>
          <w:rFonts w:ascii="Arial" w:hAnsi="Arial" w:cs="Arial"/>
          <w:sz w:val="22"/>
          <w:szCs w:val="22"/>
        </w:rPr>
      </w:pPr>
    </w:p>
    <w:p w:rsidR="00545A88" w:rsidRPr="00742848" w:rsidRDefault="00545A88" w:rsidP="00225D83">
      <w:pPr>
        <w:numPr>
          <w:ilvl w:val="0"/>
          <w:numId w:val="7"/>
        </w:numPr>
        <w:tabs>
          <w:tab w:val="clear" w:pos="1800"/>
          <w:tab w:val="num" w:pos="720"/>
        </w:tabs>
        <w:autoSpaceDE w:val="0"/>
        <w:ind w:hanging="1560"/>
        <w:rPr>
          <w:rFonts w:ascii="Arial" w:hAnsi="Arial" w:cs="Arial"/>
          <w:sz w:val="22"/>
          <w:szCs w:val="22"/>
        </w:rPr>
      </w:pPr>
      <w:r w:rsidRPr="00742848">
        <w:rPr>
          <w:rFonts w:ascii="Arial" w:hAnsi="Arial" w:cs="Arial"/>
          <w:sz w:val="22"/>
          <w:szCs w:val="22"/>
        </w:rPr>
        <w:t>CV formato europeo sottoscritto</w:t>
      </w:r>
    </w:p>
    <w:p w:rsidR="00545A88" w:rsidRPr="00742848" w:rsidRDefault="00545A88" w:rsidP="00225D83">
      <w:pPr>
        <w:numPr>
          <w:ilvl w:val="0"/>
          <w:numId w:val="7"/>
        </w:numPr>
        <w:tabs>
          <w:tab w:val="left" w:pos="720"/>
        </w:tabs>
        <w:suppressAutoHyphens/>
        <w:autoSpaceDE w:val="0"/>
        <w:ind w:hanging="1560"/>
        <w:rPr>
          <w:rFonts w:ascii="Arial" w:hAnsi="Arial" w:cs="Arial"/>
          <w:sz w:val="22"/>
          <w:szCs w:val="22"/>
        </w:rPr>
      </w:pPr>
      <w:r w:rsidRPr="00742848">
        <w:rPr>
          <w:rFonts w:ascii="Arial" w:hAnsi="Arial" w:cs="Arial"/>
          <w:color w:val="000000"/>
          <w:sz w:val="22"/>
          <w:szCs w:val="22"/>
        </w:rPr>
        <w:t>Copia di un documento di identità valido</w:t>
      </w:r>
    </w:p>
    <w:p w:rsidR="00545A88" w:rsidRPr="00742848" w:rsidRDefault="00545A88" w:rsidP="000D203E">
      <w:pPr>
        <w:autoSpaceDE w:val="0"/>
        <w:rPr>
          <w:rFonts w:ascii="Arial" w:hAnsi="Arial" w:cs="Arial"/>
          <w:sz w:val="22"/>
          <w:szCs w:val="22"/>
        </w:rPr>
      </w:pPr>
    </w:p>
    <w:p w:rsidR="00545A88" w:rsidRDefault="00545A88" w:rsidP="000D203E">
      <w:pPr>
        <w:autoSpaceDE w:val="0"/>
        <w:rPr>
          <w:rFonts w:ascii="Arial" w:hAnsi="Arial" w:cs="Arial"/>
          <w:sz w:val="22"/>
          <w:szCs w:val="22"/>
        </w:rPr>
      </w:pPr>
      <w:r w:rsidRPr="00742848">
        <w:rPr>
          <w:rFonts w:ascii="Arial" w:hAnsi="Arial" w:cs="Arial"/>
          <w:sz w:val="22"/>
          <w:szCs w:val="22"/>
        </w:rPr>
        <w:t xml:space="preserve">Elegge come domicilio per le comunicazioni inerenti </w:t>
      </w:r>
      <w:r>
        <w:rPr>
          <w:rFonts w:ascii="Arial" w:hAnsi="Arial" w:cs="Arial"/>
          <w:sz w:val="22"/>
          <w:szCs w:val="22"/>
        </w:rPr>
        <w:t>la selezione</w:t>
      </w:r>
      <w:r w:rsidRPr="00742848">
        <w:rPr>
          <w:rFonts w:ascii="Arial" w:hAnsi="Arial" w:cs="Arial"/>
          <w:sz w:val="22"/>
          <w:szCs w:val="22"/>
        </w:rPr>
        <w:t>:</w:t>
      </w:r>
    </w:p>
    <w:p w:rsidR="00545A88" w:rsidRPr="00742848" w:rsidRDefault="00545A88" w:rsidP="000D203E">
      <w:pPr>
        <w:autoSpaceDE w:val="0"/>
        <w:rPr>
          <w:rFonts w:ascii="Arial" w:hAnsi="Arial" w:cs="Arial"/>
          <w:sz w:val="22"/>
          <w:szCs w:val="22"/>
        </w:rPr>
      </w:pPr>
    </w:p>
    <w:p w:rsidR="00545A88" w:rsidRPr="00742848" w:rsidRDefault="00545A88" w:rsidP="00225D83">
      <w:pPr>
        <w:numPr>
          <w:ilvl w:val="0"/>
          <w:numId w:val="2"/>
        </w:numPr>
        <w:tabs>
          <w:tab w:val="left" w:pos="720"/>
        </w:tabs>
        <w:suppressAutoHyphens/>
        <w:autoSpaceDE w:val="0"/>
        <w:rPr>
          <w:rFonts w:ascii="Arial" w:hAnsi="Arial" w:cs="Arial"/>
          <w:sz w:val="22"/>
          <w:szCs w:val="22"/>
        </w:rPr>
      </w:pPr>
      <w:r w:rsidRPr="00742848">
        <w:rPr>
          <w:rFonts w:ascii="Arial" w:hAnsi="Arial" w:cs="Arial"/>
          <w:sz w:val="22"/>
          <w:szCs w:val="22"/>
        </w:rPr>
        <w:t>residenza</w:t>
      </w:r>
    </w:p>
    <w:p w:rsidR="00545A88" w:rsidRPr="00742848" w:rsidRDefault="00545A88" w:rsidP="000D203E">
      <w:pPr>
        <w:suppressAutoHyphens/>
        <w:autoSpaceDE w:val="0"/>
        <w:ind w:left="360"/>
        <w:rPr>
          <w:rFonts w:ascii="Arial" w:hAnsi="Arial" w:cs="Arial"/>
          <w:sz w:val="22"/>
          <w:szCs w:val="22"/>
        </w:rPr>
      </w:pPr>
    </w:p>
    <w:p w:rsidR="00545A88" w:rsidRPr="00742848" w:rsidRDefault="00545A88" w:rsidP="00225D83">
      <w:pPr>
        <w:numPr>
          <w:ilvl w:val="0"/>
          <w:numId w:val="2"/>
        </w:numPr>
        <w:tabs>
          <w:tab w:val="left" w:pos="720"/>
        </w:tabs>
        <w:suppressAutoHyphens/>
        <w:autoSpaceDE w:val="0"/>
        <w:rPr>
          <w:rFonts w:ascii="Arial" w:hAnsi="Arial" w:cs="Arial"/>
          <w:sz w:val="22"/>
          <w:szCs w:val="22"/>
        </w:rPr>
      </w:pPr>
      <w:r w:rsidRPr="00742848">
        <w:rPr>
          <w:rFonts w:ascii="Arial" w:hAnsi="Arial" w:cs="Arial"/>
          <w:sz w:val="22"/>
          <w:szCs w:val="22"/>
        </w:rPr>
        <w:t>altra dimora: ____________________________________________________</w:t>
      </w:r>
    </w:p>
    <w:p w:rsidR="00545A88" w:rsidRPr="00742848" w:rsidRDefault="00545A88" w:rsidP="000D203E">
      <w:pPr>
        <w:autoSpaceDE w:val="0"/>
        <w:rPr>
          <w:rFonts w:ascii="Arial" w:hAnsi="Arial" w:cs="Arial"/>
          <w:sz w:val="22"/>
          <w:szCs w:val="22"/>
        </w:rPr>
      </w:pPr>
    </w:p>
    <w:p w:rsidR="00545A88" w:rsidRPr="001D2161" w:rsidRDefault="00545A88" w:rsidP="001D2161">
      <w:pPr>
        <w:autoSpaceDE w:val="0"/>
        <w:rPr>
          <w:rFonts w:ascii="Arial" w:hAnsi="Arial" w:cs="Arial"/>
          <w:sz w:val="22"/>
          <w:szCs w:val="22"/>
        </w:rPr>
      </w:pPr>
      <w:r w:rsidRPr="00742848">
        <w:rPr>
          <w:rFonts w:ascii="Arial" w:hAnsi="Arial" w:cs="Arial"/>
          <w:sz w:val="22"/>
          <w:szCs w:val="22"/>
        </w:rPr>
        <w:tab/>
      </w:r>
      <w:r w:rsidRPr="00742848">
        <w:rPr>
          <w:rFonts w:ascii="Arial" w:hAnsi="Arial" w:cs="Arial"/>
          <w:sz w:val="22"/>
          <w:szCs w:val="22"/>
        </w:rPr>
        <w:tab/>
      </w:r>
    </w:p>
    <w:p w:rsidR="00545A88" w:rsidRDefault="00545A88" w:rsidP="001D216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C3F60">
        <w:rPr>
          <w:rFonts w:ascii="Arial" w:hAnsi="Arial" w:cs="Arial"/>
          <w:sz w:val="22"/>
          <w:szCs w:val="22"/>
        </w:rPr>
        <w:t xml:space="preserve">Il/la sottoscritto/a </w:t>
      </w:r>
      <w:r>
        <w:rPr>
          <w:rFonts w:ascii="Arial" w:hAnsi="Arial" w:cs="Arial"/>
          <w:sz w:val="22"/>
          <w:szCs w:val="22"/>
        </w:rPr>
        <w:t>_____________________</w:t>
      </w:r>
      <w:r w:rsidRPr="00DC3F6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Pr="00DC3F60">
        <w:rPr>
          <w:rFonts w:ascii="Arial" w:hAnsi="Arial" w:cs="Arial"/>
          <w:sz w:val="22"/>
          <w:szCs w:val="22"/>
        </w:rPr>
        <w:t xml:space="preserve">con la presente, ai sensi degli articoli 13 e 23 del D.Lgs. 196/2003 (di seguito indicato come “Codice Privacy”) e successive modificazioni ed integrazioni, </w:t>
      </w:r>
    </w:p>
    <w:p w:rsidR="00545A88" w:rsidRDefault="00545A88" w:rsidP="001D2161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DC3F60">
        <w:rPr>
          <w:rFonts w:ascii="Arial" w:hAnsi="Arial" w:cs="Arial"/>
          <w:sz w:val="22"/>
          <w:szCs w:val="22"/>
        </w:rPr>
        <w:t>AUTORIZZA</w:t>
      </w:r>
    </w:p>
    <w:p w:rsidR="00545A88" w:rsidRDefault="00545A88" w:rsidP="001D216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L’Istituto _____________ </w:t>
      </w:r>
      <w:r w:rsidRPr="00DC3F60">
        <w:rPr>
          <w:rFonts w:ascii="Arial" w:hAnsi="Arial" w:cs="Arial"/>
          <w:sz w:val="22"/>
          <w:szCs w:val="22"/>
        </w:rPr>
        <w:t xml:space="preserve">al trattamento, anche con l’ausilio di mezzi informatici e telematici, dei dati personali forniti dal sottoscritto; prende inoltre atto che, ai sensi del “Codice Privacy”, titolare del trattamento dei dati è </w:t>
      </w:r>
      <w:r>
        <w:rPr>
          <w:rFonts w:ascii="Arial" w:hAnsi="Arial" w:cs="Arial"/>
          <w:sz w:val="22"/>
          <w:szCs w:val="22"/>
        </w:rPr>
        <w:t>l’Istituto</w:t>
      </w:r>
      <w:r w:rsidRPr="00DC3F60">
        <w:rPr>
          <w:rFonts w:ascii="Arial" w:hAnsi="Arial" w:cs="Arial"/>
          <w:sz w:val="22"/>
          <w:szCs w:val="22"/>
        </w:rPr>
        <w:t xml:space="preserve"> sopra citat</w:t>
      </w:r>
      <w:r>
        <w:rPr>
          <w:rFonts w:ascii="Arial" w:hAnsi="Arial" w:cs="Arial"/>
          <w:sz w:val="22"/>
          <w:szCs w:val="22"/>
        </w:rPr>
        <w:t>o</w:t>
      </w:r>
      <w:r w:rsidRPr="00DC3F60">
        <w:rPr>
          <w:rFonts w:ascii="Arial" w:hAnsi="Arial" w:cs="Arial"/>
          <w:sz w:val="22"/>
          <w:szCs w:val="22"/>
        </w:rPr>
        <w:t xml:space="preserve">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 </w:t>
      </w:r>
    </w:p>
    <w:p w:rsidR="00545A88" w:rsidRDefault="00545A88" w:rsidP="001D216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45A88" w:rsidRDefault="00545A88" w:rsidP="007F1A0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C3F60">
        <w:rPr>
          <w:rFonts w:ascii="Arial" w:hAnsi="Arial" w:cs="Arial"/>
          <w:sz w:val="22"/>
          <w:szCs w:val="22"/>
        </w:rPr>
        <w:t xml:space="preserve">Luogo e data </w:t>
      </w:r>
      <w:r>
        <w:rPr>
          <w:rFonts w:ascii="Arial" w:hAnsi="Arial" w:cs="Arial"/>
          <w:sz w:val="22"/>
          <w:szCs w:val="22"/>
        </w:rPr>
        <w:t>………………………………..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</w:t>
      </w:r>
      <w:r w:rsidRPr="00DC3F60">
        <w:rPr>
          <w:rFonts w:ascii="Arial" w:hAnsi="Arial" w:cs="Arial"/>
          <w:sz w:val="22"/>
          <w:szCs w:val="22"/>
        </w:rPr>
        <w:t xml:space="preserve">Firma </w:t>
      </w:r>
      <w:r>
        <w:rPr>
          <w:rFonts w:ascii="Arial" w:hAnsi="Arial" w:cs="Arial"/>
          <w:sz w:val="22"/>
          <w:szCs w:val="22"/>
        </w:rPr>
        <w:t>………………………………..</w:t>
      </w:r>
    </w:p>
    <w:p w:rsidR="00545A88" w:rsidRDefault="00545A88" w:rsidP="00DC3F60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545A88" w:rsidRDefault="00545A88" w:rsidP="00DC3F60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545A88" w:rsidRPr="00184156" w:rsidRDefault="00545A88" w:rsidP="00DC3F60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84156">
        <w:rPr>
          <w:rFonts w:ascii="Arial" w:hAnsi="Arial" w:cs="Arial"/>
          <w:b/>
          <w:bCs/>
          <w:sz w:val="22"/>
          <w:szCs w:val="22"/>
        </w:rPr>
        <w:t>LIBERATORIA PER LA PUBBLICAZIONE SUL SITO INTERNET DEDICATO ALLA</w:t>
      </w:r>
      <w:r w:rsidRPr="00184156">
        <w:rPr>
          <w:rFonts w:ascii="Arial" w:hAnsi="Arial" w:cs="Arial"/>
          <w:b/>
          <w:bCs/>
          <w:sz w:val="22"/>
          <w:szCs w:val="22"/>
          <w:lang w:eastAsia="en-US"/>
        </w:rPr>
        <w:t xml:space="preserve"> FORMAZIONE DEL PERSONALE ATA DELLA REGIONE TOSCANA PER L’A.S. 2015/2016</w:t>
      </w:r>
    </w:p>
    <w:p w:rsidR="00545A88" w:rsidRPr="00184156" w:rsidRDefault="00545A88" w:rsidP="00DC3F6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45A88" w:rsidRPr="00184156" w:rsidRDefault="00545A88" w:rsidP="00DC3F6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4156">
        <w:rPr>
          <w:rFonts w:ascii="Arial" w:hAnsi="Arial" w:cs="Arial"/>
          <w:sz w:val="22"/>
          <w:szCs w:val="22"/>
        </w:rPr>
        <w:t>Il/la sottoscritto/a ……………………………………………………… in  qualità di ………………………………….……………</w:t>
      </w:r>
    </w:p>
    <w:p w:rsidR="00545A88" w:rsidRPr="00184156" w:rsidRDefault="00545A88" w:rsidP="00DC3F6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45A88" w:rsidRPr="00184156" w:rsidRDefault="00545A88" w:rsidP="00DC3F6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184156">
        <w:rPr>
          <w:rFonts w:ascii="Arial" w:hAnsi="Arial" w:cs="Arial"/>
          <w:sz w:val="22"/>
          <w:szCs w:val="22"/>
        </w:rPr>
        <w:t>DICHIARA</w:t>
      </w:r>
    </w:p>
    <w:p w:rsidR="00545A88" w:rsidRPr="00184156" w:rsidRDefault="00545A88" w:rsidP="00DC3F6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545A88" w:rsidRPr="00184156" w:rsidRDefault="00545A88" w:rsidP="00225D83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4156">
        <w:rPr>
          <w:rFonts w:ascii="Arial" w:hAnsi="Arial" w:cs="Arial"/>
          <w:sz w:val="22"/>
          <w:szCs w:val="22"/>
        </w:rPr>
        <w:t>di aver realizzato il materiale allegato alla presente o comunque di esserne il legittimo proprietario;</w:t>
      </w:r>
    </w:p>
    <w:p w:rsidR="00545A88" w:rsidRPr="00184156" w:rsidRDefault="00545A88" w:rsidP="00225D83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4156">
        <w:rPr>
          <w:rFonts w:ascii="Arial" w:hAnsi="Arial" w:cs="Arial"/>
          <w:sz w:val="22"/>
          <w:szCs w:val="22"/>
        </w:rPr>
        <w:t>di aver chiesto e ricevuto dichiarazione liberatoria dalle persone che appaiono visivamente nel materiale;</w:t>
      </w:r>
    </w:p>
    <w:p w:rsidR="00545A88" w:rsidRPr="00184156" w:rsidRDefault="00545A88" w:rsidP="00225D83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4156">
        <w:rPr>
          <w:rFonts w:ascii="Arial" w:hAnsi="Arial" w:cs="Arial"/>
          <w:sz w:val="22"/>
          <w:szCs w:val="22"/>
        </w:rPr>
        <w:t xml:space="preserve">che nel materiale non sono presenti minori di anni 18; </w:t>
      </w:r>
    </w:p>
    <w:p w:rsidR="00545A88" w:rsidRPr="00184156" w:rsidRDefault="00545A88" w:rsidP="00225D83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4156">
        <w:rPr>
          <w:rFonts w:ascii="Arial" w:hAnsi="Arial" w:cs="Arial"/>
          <w:sz w:val="22"/>
          <w:szCs w:val="22"/>
        </w:rPr>
        <w:t xml:space="preserve">di autorizzare la redazione del sito alla pubblicazione del materiale nelle forme che la stessa riterrà più idonee allo spazio da utilizzare; </w:t>
      </w:r>
    </w:p>
    <w:p w:rsidR="00545A88" w:rsidRPr="00184156" w:rsidRDefault="00545A88" w:rsidP="00225D83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4156">
        <w:rPr>
          <w:rFonts w:ascii="Arial" w:hAnsi="Arial" w:cs="Arial"/>
          <w:sz w:val="22"/>
          <w:szCs w:val="22"/>
        </w:rPr>
        <w:t xml:space="preserve">di essere consapevole dell’uso che la redazione potrebbe fare del materiale; </w:t>
      </w:r>
    </w:p>
    <w:p w:rsidR="00545A88" w:rsidRPr="00184156" w:rsidRDefault="00545A88" w:rsidP="00225D83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4156">
        <w:rPr>
          <w:rFonts w:ascii="Arial" w:hAnsi="Arial" w:cs="Arial"/>
          <w:sz w:val="22"/>
          <w:szCs w:val="22"/>
        </w:rPr>
        <w:t xml:space="preserve">di essere consapevole che la redazione potrà utilizzare o meno a proprio insindacabile giudizio il materiale pervenuto senza la corresponsione di alcun compenso o rimborso spese per esso. </w:t>
      </w:r>
    </w:p>
    <w:p w:rsidR="00545A88" w:rsidRPr="00184156" w:rsidRDefault="00545A88" w:rsidP="00DC3F60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545A88" w:rsidRPr="00184156" w:rsidRDefault="00545A88" w:rsidP="00DC3F60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84156">
        <w:rPr>
          <w:rFonts w:ascii="Arial" w:hAnsi="Arial" w:cs="Arial"/>
          <w:sz w:val="22"/>
          <w:szCs w:val="22"/>
        </w:rPr>
        <w:t>Il sottoscritto riconosce che tutte le informazioni, i dati, le fotografie, le immagini allegate rientrano nella sola ed esclusiva responsabilità delle persone dalle quali tali contenuti provengono. A tal proposito dichiara e garantisce di tenere indenne e manlevare la redazione del sito internet dedicato alla</w:t>
      </w:r>
      <w:r w:rsidRPr="00184156">
        <w:rPr>
          <w:rFonts w:ascii="Arial" w:hAnsi="Arial" w:cs="Arial"/>
          <w:sz w:val="22"/>
          <w:szCs w:val="22"/>
          <w:lang w:eastAsia="en-US"/>
        </w:rPr>
        <w:t xml:space="preserve"> formazione del personale docente neoassunto della Regione Toscana per l’a.s. 2015/2016</w:t>
      </w:r>
      <w:r w:rsidRPr="00184156">
        <w:rPr>
          <w:rFonts w:ascii="Arial" w:hAnsi="Arial" w:cs="Arial"/>
          <w:sz w:val="22"/>
          <w:szCs w:val="22"/>
        </w:rPr>
        <w:t xml:space="preserve">, nonché i soggetti ad essa collegati o da essa controllati, i suoi rappresentanti, dipendenti nonché qualsivoglia suo partner da qualsiasi obbligo risarcitorio, incluse le ragionevoli spese legali, che possano derivare dai contenuti trasmessi o inviati dal sottoscritto, da una violazione delle norme che ne regolamentano l'uso, e da una violazione dei diritti di terzi. </w:t>
      </w:r>
    </w:p>
    <w:p w:rsidR="00545A88" w:rsidRPr="00184156" w:rsidRDefault="00545A88" w:rsidP="00DC3F60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545A88" w:rsidRPr="00184156" w:rsidRDefault="00545A88" w:rsidP="00DC3F6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184156">
        <w:rPr>
          <w:rFonts w:ascii="Arial" w:hAnsi="Arial" w:cs="Arial"/>
          <w:sz w:val="22"/>
          <w:szCs w:val="22"/>
        </w:rPr>
        <w:t>DICHIARA INOLTRE</w:t>
      </w:r>
    </w:p>
    <w:p w:rsidR="00545A88" w:rsidRPr="00184156" w:rsidRDefault="00545A88" w:rsidP="00DC3F6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545A88" w:rsidRPr="00184156" w:rsidRDefault="00545A88" w:rsidP="00DC3F60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84156">
        <w:rPr>
          <w:rFonts w:ascii="Arial" w:hAnsi="Arial" w:cs="Arial"/>
          <w:sz w:val="22"/>
          <w:szCs w:val="22"/>
        </w:rPr>
        <w:t>di non avere nulla a pretendere, a nessun titolo e per qualsiasi ragione, a fronte dell’utilizzo dell’uso dell’immagine del sottoscritto. Inoltre, con la presente, il/la sottoscritto/a vieta l’uso delle immagini a scopo commerciale, nonché qualsiasi uso in contesti che pregiudichino la dignità personale ed il decoro del/dei soggetti fotografato/i o ripreso/i. La posa e l'utilizzo delle immagini sono da considerarsi effettuate in forma gratuita. La presente liberatoria si intende valevole, salvo successiva esplicita richiesta da parte del/la firmatario/a per l’intero periodo corrispondente al ciclo formativo in corso all’atto della compilazione</w:t>
      </w:r>
    </w:p>
    <w:p w:rsidR="00545A88" w:rsidRPr="00184156" w:rsidRDefault="00545A88" w:rsidP="00DC3F60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84156">
        <w:rPr>
          <w:rFonts w:ascii="Arial" w:hAnsi="Arial" w:cs="Arial"/>
          <w:sz w:val="22"/>
          <w:szCs w:val="22"/>
        </w:rPr>
        <w:t xml:space="preserve">Si allegano alla presente liberatoria: </w:t>
      </w:r>
    </w:p>
    <w:p w:rsidR="00545A88" w:rsidRPr="00184156" w:rsidRDefault="00545A88" w:rsidP="00DC3F60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84156">
        <w:rPr>
          <w:rFonts w:ascii="Arial" w:hAnsi="Arial" w:cs="Arial"/>
          <w:sz w:val="22"/>
          <w:szCs w:val="22"/>
        </w:rPr>
        <w:t xml:space="preserve">1. Consenso al trattamento dei dati personali ex art. 13 D.lgs. 196/2003 firmato </w:t>
      </w:r>
    </w:p>
    <w:p w:rsidR="00545A88" w:rsidRPr="00184156" w:rsidRDefault="00545A88" w:rsidP="00DC3F60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84156">
        <w:rPr>
          <w:rFonts w:ascii="Arial" w:hAnsi="Arial" w:cs="Arial"/>
          <w:sz w:val="22"/>
          <w:szCs w:val="22"/>
        </w:rPr>
        <w:t xml:space="preserve">2. ………………………………………………………………………….. …………………………………. </w:t>
      </w:r>
    </w:p>
    <w:p w:rsidR="00545A88" w:rsidRPr="00184156" w:rsidRDefault="00545A88" w:rsidP="00DC3F60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84156">
        <w:rPr>
          <w:rFonts w:ascii="Arial" w:hAnsi="Arial" w:cs="Arial"/>
          <w:sz w:val="22"/>
          <w:szCs w:val="22"/>
        </w:rPr>
        <w:t xml:space="preserve">3. ………………………………………………………………………….. …………………………………. </w:t>
      </w:r>
    </w:p>
    <w:p w:rsidR="00545A88" w:rsidRPr="00184156" w:rsidRDefault="00545A88" w:rsidP="00DC3F60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84156">
        <w:rPr>
          <w:rFonts w:ascii="Arial" w:hAnsi="Arial" w:cs="Arial"/>
          <w:sz w:val="22"/>
          <w:szCs w:val="22"/>
        </w:rPr>
        <w:t>4. ………………………………………………………………………….. ………………………………….</w:t>
      </w:r>
    </w:p>
    <w:p w:rsidR="00545A88" w:rsidRPr="00184156" w:rsidRDefault="00545A88" w:rsidP="007F1A07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84156">
        <w:rPr>
          <w:rFonts w:ascii="Arial" w:hAnsi="Arial" w:cs="Arial"/>
          <w:sz w:val="22"/>
          <w:szCs w:val="22"/>
        </w:rPr>
        <w:t>5. ………………………………………………………………………….. ………………………………….</w:t>
      </w:r>
    </w:p>
    <w:p w:rsidR="00545A88" w:rsidRPr="00184156" w:rsidRDefault="00545A88" w:rsidP="00DC3F6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45A88" w:rsidRPr="00184156" w:rsidRDefault="00545A88" w:rsidP="00DC3F60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84156">
        <w:rPr>
          <w:rFonts w:ascii="Arial" w:hAnsi="Arial" w:cs="Arial"/>
          <w:sz w:val="22"/>
          <w:szCs w:val="22"/>
        </w:rPr>
        <w:t>Data : ……………………………..</w:t>
      </w:r>
      <w:r w:rsidRPr="00184156">
        <w:rPr>
          <w:rFonts w:ascii="Arial" w:hAnsi="Arial" w:cs="Arial"/>
          <w:sz w:val="22"/>
          <w:szCs w:val="22"/>
        </w:rPr>
        <w:tab/>
      </w:r>
      <w:r w:rsidRPr="00184156">
        <w:rPr>
          <w:rFonts w:ascii="Arial" w:hAnsi="Arial" w:cs="Arial"/>
          <w:sz w:val="22"/>
          <w:szCs w:val="22"/>
        </w:rPr>
        <w:tab/>
      </w:r>
      <w:r w:rsidRPr="00184156">
        <w:rPr>
          <w:rFonts w:ascii="Arial" w:hAnsi="Arial" w:cs="Arial"/>
          <w:sz w:val="22"/>
          <w:szCs w:val="22"/>
        </w:rPr>
        <w:tab/>
        <w:t>Firma : ………………………………………..</w:t>
      </w:r>
    </w:p>
    <w:p w:rsidR="00545A88" w:rsidRDefault="00545A88" w:rsidP="00DC3F60">
      <w:pPr>
        <w:spacing w:line="276" w:lineRule="auto"/>
        <w:jc w:val="center"/>
        <w:rPr>
          <w:sz w:val="22"/>
          <w:szCs w:val="22"/>
        </w:rPr>
      </w:pPr>
    </w:p>
    <w:p w:rsidR="00545A88" w:rsidRPr="00184156" w:rsidRDefault="00545A88" w:rsidP="00DC3F60">
      <w:pPr>
        <w:spacing w:line="276" w:lineRule="auto"/>
        <w:jc w:val="center"/>
        <w:rPr>
          <w:sz w:val="22"/>
          <w:szCs w:val="22"/>
        </w:rPr>
      </w:pPr>
    </w:p>
    <w:p w:rsidR="00545A88" w:rsidRPr="00184156" w:rsidRDefault="00545A88" w:rsidP="00DC3F60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84156">
        <w:rPr>
          <w:rFonts w:ascii="Arial" w:hAnsi="Arial" w:cs="Arial"/>
          <w:sz w:val="22"/>
          <w:szCs w:val="22"/>
        </w:rPr>
        <w:tab/>
      </w:r>
      <w:r w:rsidRPr="00184156">
        <w:rPr>
          <w:rFonts w:ascii="Arial" w:hAnsi="Arial" w:cs="Arial"/>
          <w:b/>
          <w:bCs/>
          <w:sz w:val="22"/>
          <w:szCs w:val="22"/>
        </w:rPr>
        <w:t>CONSENSO AL TRATTAMENTO DEI DATI PERSONALI</w:t>
      </w:r>
    </w:p>
    <w:p w:rsidR="00545A88" w:rsidRPr="00184156" w:rsidRDefault="00545A88" w:rsidP="00DC3F6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45A88" w:rsidRPr="00184156" w:rsidRDefault="00545A88" w:rsidP="00DC3F6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4156">
        <w:rPr>
          <w:rFonts w:ascii="Arial" w:hAnsi="Arial" w:cs="Arial"/>
          <w:sz w:val="22"/>
          <w:szCs w:val="22"/>
        </w:rPr>
        <w:t xml:space="preserve">Il/la sottoscritto/a ……………………………….. nato/a ……………………………….. il ……………………………….. C.F…………………………………………………………………………. </w:t>
      </w:r>
    </w:p>
    <w:p w:rsidR="00545A88" w:rsidRPr="00184156" w:rsidRDefault="00545A88" w:rsidP="00DC3F6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45A88" w:rsidRPr="00184156" w:rsidRDefault="00545A88" w:rsidP="00DC3F6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4156">
        <w:rPr>
          <w:rFonts w:ascii="Arial" w:hAnsi="Arial" w:cs="Arial"/>
          <w:sz w:val="22"/>
          <w:szCs w:val="22"/>
        </w:rPr>
        <w:t xml:space="preserve">con la presente, ai sensi degli articoli 13 e 23 del D.Lgs. 196/2003 (di seguito indicato come “Codice Privacy”) e successive modificazioni ed integrazioni, </w:t>
      </w:r>
    </w:p>
    <w:p w:rsidR="00545A88" w:rsidRPr="00184156" w:rsidRDefault="00545A88" w:rsidP="00DC3F6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184156">
        <w:rPr>
          <w:rFonts w:ascii="Arial" w:hAnsi="Arial" w:cs="Arial"/>
          <w:sz w:val="22"/>
          <w:szCs w:val="22"/>
        </w:rPr>
        <w:t>AUTORIZZA</w:t>
      </w:r>
    </w:p>
    <w:p w:rsidR="00545A88" w:rsidRPr="00184156" w:rsidRDefault="00545A88" w:rsidP="00DC3F6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45A88" w:rsidRPr="00184156" w:rsidRDefault="00545A88" w:rsidP="00DC3F6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4156">
        <w:rPr>
          <w:rFonts w:ascii="Arial" w:hAnsi="Arial" w:cs="Arial"/>
          <w:sz w:val="22"/>
          <w:szCs w:val="22"/>
        </w:rPr>
        <w:t xml:space="preserve">L’Istituto ……………………………….. 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 </w:t>
      </w:r>
    </w:p>
    <w:p w:rsidR="00545A88" w:rsidRPr="00184156" w:rsidRDefault="00545A88" w:rsidP="00DC3F6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45A88" w:rsidRPr="00184156" w:rsidRDefault="00545A88" w:rsidP="00DC3F6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45A88" w:rsidRPr="00184156" w:rsidRDefault="00545A88" w:rsidP="00DC3F6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4156">
        <w:rPr>
          <w:rFonts w:ascii="Arial" w:hAnsi="Arial" w:cs="Arial"/>
          <w:sz w:val="22"/>
          <w:szCs w:val="22"/>
        </w:rPr>
        <w:t>Luogo e data ………………………………..</w:t>
      </w:r>
      <w:r w:rsidRPr="00184156">
        <w:rPr>
          <w:rFonts w:ascii="Arial" w:hAnsi="Arial" w:cs="Arial"/>
          <w:sz w:val="22"/>
          <w:szCs w:val="22"/>
        </w:rPr>
        <w:tab/>
      </w:r>
      <w:r w:rsidRPr="00184156">
        <w:rPr>
          <w:rFonts w:ascii="Arial" w:hAnsi="Arial" w:cs="Arial"/>
          <w:sz w:val="22"/>
          <w:szCs w:val="22"/>
        </w:rPr>
        <w:tab/>
      </w:r>
      <w:r w:rsidRPr="00184156">
        <w:rPr>
          <w:rFonts w:ascii="Arial" w:hAnsi="Arial" w:cs="Arial"/>
          <w:sz w:val="22"/>
          <w:szCs w:val="22"/>
        </w:rPr>
        <w:tab/>
      </w:r>
      <w:r w:rsidRPr="00184156">
        <w:rPr>
          <w:rFonts w:ascii="Arial" w:hAnsi="Arial" w:cs="Arial"/>
          <w:sz w:val="22"/>
          <w:szCs w:val="22"/>
        </w:rPr>
        <w:tab/>
        <w:t xml:space="preserve"> Firma ………………………………..</w:t>
      </w:r>
    </w:p>
    <w:sectPr w:rsidR="00545A88" w:rsidRPr="00184156" w:rsidSect="00094E2C">
      <w:headerReference w:type="default" r:id="rId7"/>
      <w:pgSz w:w="11907" w:h="16840" w:code="9"/>
      <w:pgMar w:top="1078" w:right="507" w:bottom="1618" w:left="4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A88" w:rsidRDefault="00545A88">
      <w:r>
        <w:separator/>
      </w:r>
    </w:p>
  </w:endnote>
  <w:endnote w:type="continuationSeparator" w:id="0">
    <w:p w:rsidR="00545A88" w:rsidRDefault="00545A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A88" w:rsidRDefault="00545A88">
      <w:r>
        <w:separator/>
      </w:r>
    </w:p>
  </w:footnote>
  <w:footnote w:type="continuationSeparator" w:id="0">
    <w:p w:rsidR="00545A88" w:rsidRDefault="00545A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94" w:type="pct"/>
      <w:tblInd w:w="2" w:type="dxa"/>
      <w:tblCellMar>
        <w:left w:w="70" w:type="dxa"/>
        <w:right w:w="70" w:type="dxa"/>
      </w:tblCellMar>
      <w:tblLook w:val="0000"/>
    </w:tblPr>
    <w:tblGrid>
      <w:gridCol w:w="11268"/>
    </w:tblGrid>
    <w:tr w:rsidR="00545A88">
      <w:trPr>
        <w:trHeight w:val="1076"/>
      </w:trPr>
      <w:tc>
        <w:tcPr>
          <w:tcW w:w="5000" w:type="pct"/>
        </w:tcPr>
        <w:p w:rsidR="00545A88" w:rsidRPr="00293351" w:rsidRDefault="00545A88" w:rsidP="002B33D1">
          <w:pPr>
            <w:pStyle w:val="Heading1"/>
            <w:spacing w:before="0"/>
            <w:rPr>
              <w:rFonts w:ascii="Kunstler Script" w:hAnsi="Kunstler Script" w:cs="Kunstler Script"/>
              <w:sz w:val="44"/>
              <w:szCs w:val="44"/>
            </w:rPr>
          </w:pPr>
          <w:r w:rsidRPr="00B737B8">
            <w:rPr>
              <w:rFonts w:ascii="Kunstler Script" w:hAnsi="Kunstler Script" w:cs="Kunstler Script"/>
              <w:noProof/>
              <w:sz w:val="44"/>
              <w:szCs w:val="4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" o:spid="_x0000_i1027" type="#_x0000_t75" alt="LogoUsrDGtoscanaGifLow" style="width:233.25pt;height:95.25pt;visibility:visible">
                <v:imagedata r:id="rId1" o:title="" croptop="-232f" cropbottom="-530f"/>
              </v:shape>
            </w:pict>
          </w:r>
          <w:r w:rsidRPr="00B737B8">
            <w:rPr>
              <w:rFonts w:cs="Times New Roman"/>
              <w:noProof/>
            </w:rPr>
            <w:pict>
              <v:shape id="Immagine 0" o:spid="_x0000_i1028" type="#_x0000_t75" alt="carta da lettere isis approvata copia.tif" style="width:316.5pt;height:55.5pt;visibility:visible">
                <v:imagedata r:id="rId2" o:title=""/>
              </v:shape>
            </w:pict>
          </w:r>
        </w:p>
      </w:tc>
    </w:tr>
  </w:tbl>
  <w:p w:rsidR="00545A88" w:rsidRPr="00573D71" w:rsidRDefault="00545A88" w:rsidP="00A208CF">
    <w:pPr>
      <w:pStyle w:val="Header"/>
      <w:ind w:right="-213"/>
      <w:rPr>
        <w:rFonts w:ascii="Verdana" w:eastAsia="Arial Unicode MS" w:hAnsi="Verdana"/>
        <w:b/>
        <w:bCs/>
        <w:i/>
        <w:iCs/>
        <w:color w:val="946614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16"/>
        <w:szCs w:val="16"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16"/>
        <w:szCs w:val="16"/>
      </w:rPr>
    </w:lvl>
  </w:abstractNum>
  <w:abstractNum w:abstractNumId="2">
    <w:nsid w:val="00000003"/>
    <w:multiLevelType w:val="singleLevel"/>
    <w:tmpl w:val="00000003"/>
    <w:name w:val="WW8Num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>
    <w:nsid w:val="00000006"/>
    <w:multiLevelType w:val="singleLevel"/>
    <w:tmpl w:val="00000006"/>
    <w:name w:val="WW8Num9"/>
    <w:lvl w:ilvl="0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cs="Wingdings"/>
      </w:rPr>
    </w:lvl>
  </w:abstractNum>
  <w:abstractNum w:abstractNumId="4">
    <w:nsid w:val="00000008"/>
    <w:multiLevelType w:val="singleLevel"/>
    <w:tmpl w:val="00000008"/>
    <w:name w:val="WW8Num1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5">
    <w:nsid w:val="030A3D28"/>
    <w:multiLevelType w:val="hybridMultilevel"/>
    <w:tmpl w:val="5628CA1A"/>
    <w:name w:val="WW8Num72"/>
    <w:lvl w:ilvl="0" w:tplc="33EC3A9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08060941"/>
    <w:multiLevelType w:val="hybridMultilevel"/>
    <w:tmpl w:val="60D2EED8"/>
    <w:lvl w:ilvl="0" w:tplc="7766EA9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83D3631"/>
    <w:multiLevelType w:val="hybridMultilevel"/>
    <w:tmpl w:val="569856A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36E18C1"/>
    <w:multiLevelType w:val="hybridMultilevel"/>
    <w:tmpl w:val="4DD4537A"/>
    <w:lvl w:ilvl="0" w:tplc="9C7CA9C8">
      <w:start w:val="1"/>
      <w:numFmt w:val="bullet"/>
      <w:lvlText w:val=""/>
      <w:lvlJc w:val="left"/>
      <w:pPr>
        <w:tabs>
          <w:tab w:val="num" w:pos="1097"/>
        </w:tabs>
        <w:ind w:left="927" w:hanging="567"/>
      </w:pPr>
      <w:rPr>
        <w:rFonts w:ascii="Wingdings" w:hAnsi="Wingdings" w:cs="Wingdings" w:hint="default"/>
        <w:sz w:val="32"/>
        <w:szCs w:val="32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9">
    <w:nsid w:val="16E34852"/>
    <w:multiLevelType w:val="hybridMultilevel"/>
    <w:tmpl w:val="4C7E02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1066ED"/>
    <w:multiLevelType w:val="hybridMultilevel"/>
    <w:tmpl w:val="007615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9153FF"/>
    <w:multiLevelType w:val="hybridMultilevel"/>
    <w:tmpl w:val="57E43D2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bCs w:val="0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1C4175"/>
    <w:multiLevelType w:val="hybridMultilevel"/>
    <w:tmpl w:val="F8F0C2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32"/>
        <w:szCs w:val="32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3">
    <w:nsid w:val="2B07689B"/>
    <w:multiLevelType w:val="hybridMultilevel"/>
    <w:tmpl w:val="742E811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D892E62"/>
    <w:multiLevelType w:val="hybridMultilevel"/>
    <w:tmpl w:val="2174C3B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674B28"/>
    <w:multiLevelType w:val="hybridMultilevel"/>
    <w:tmpl w:val="22E86C64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705A98"/>
    <w:multiLevelType w:val="hybridMultilevel"/>
    <w:tmpl w:val="66E0F5C0"/>
    <w:lvl w:ilvl="0" w:tplc="04100001">
      <w:start w:val="1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cs="Wingdings" w:hint="default"/>
      </w:rPr>
    </w:lvl>
  </w:abstractNum>
  <w:abstractNum w:abstractNumId="17">
    <w:nsid w:val="318C157E"/>
    <w:multiLevelType w:val="hybridMultilevel"/>
    <w:tmpl w:val="5A560594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8">
    <w:nsid w:val="334051F4"/>
    <w:multiLevelType w:val="hybridMultilevel"/>
    <w:tmpl w:val="A162DC70"/>
    <w:lvl w:ilvl="0" w:tplc="0C14B91C">
      <w:start w:val="1"/>
      <w:numFmt w:val="bullet"/>
      <w:lvlText w:val=""/>
      <w:lvlJc w:val="left"/>
      <w:pPr>
        <w:tabs>
          <w:tab w:val="num" w:pos="1457"/>
        </w:tabs>
        <w:ind w:left="1287" w:hanging="567"/>
      </w:pPr>
      <w:rPr>
        <w:rFonts w:ascii="Wingdings" w:hAnsi="Wingdings" w:cs="Wingdings" w:hint="default"/>
        <w:sz w:val="32"/>
        <w:szCs w:val="32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9">
    <w:nsid w:val="37922597"/>
    <w:multiLevelType w:val="hybridMultilevel"/>
    <w:tmpl w:val="AD92631E"/>
    <w:lvl w:ilvl="0" w:tplc="CF1E6C5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8DD2D0C"/>
    <w:multiLevelType w:val="hybridMultilevel"/>
    <w:tmpl w:val="9BD84DBE"/>
    <w:lvl w:ilvl="0" w:tplc="0C14B91C">
      <w:start w:val="1"/>
      <w:numFmt w:val="bullet"/>
      <w:lvlText w:val=""/>
      <w:lvlJc w:val="left"/>
      <w:pPr>
        <w:tabs>
          <w:tab w:val="num" w:pos="1817"/>
        </w:tabs>
        <w:ind w:left="1647" w:hanging="567"/>
      </w:pPr>
      <w:rPr>
        <w:rFonts w:ascii="Wingdings" w:hAnsi="Wingdings" w:cs="Wingdings" w:hint="default"/>
        <w:sz w:val="32"/>
        <w:szCs w:val="32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1">
    <w:nsid w:val="3A7B4640"/>
    <w:multiLevelType w:val="hybridMultilevel"/>
    <w:tmpl w:val="CAA81FFC"/>
    <w:lvl w:ilvl="0" w:tplc="E7BCA53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>
    <w:nsid w:val="3E9D51C6"/>
    <w:multiLevelType w:val="hybridMultilevel"/>
    <w:tmpl w:val="44142040"/>
    <w:lvl w:ilvl="0" w:tplc="BFF22A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30A1B75"/>
    <w:multiLevelType w:val="hybridMultilevel"/>
    <w:tmpl w:val="90C09F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945953"/>
    <w:multiLevelType w:val="hybridMultilevel"/>
    <w:tmpl w:val="6BF86BCC"/>
    <w:lvl w:ilvl="0" w:tplc="DE0C0B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E31269"/>
    <w:multiLevelType w:val="hybridMultilevel"/>
    <w:tmpl w:val="4A6C6404"/>
    <w:lvl w:ilvl="0" w:tplc="721E7C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C37D53"/>
    <w:multiLevelType w:val="hybridMultilevel"/>
    <w:tmpl w:val="90C09F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C80A33"/>
    <w:multiLevelType w:val="hybridMultilevel"/>
    <w:tmpl w:val="F006B58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7D321A"/>
    <w:multiLevelType w:val="hybridMultilevel"/>
    <w:tmpl w:val="748A4A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9A54F8"/>
    <w:multiLevelType w:val="hybridMultilevel"/>
    <w:tmpl w:val="007615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7524C2"/>
    <w:multiLevelType w:val="hybridMultilevel"/>
    <w:tmpl w:val="35101514"/>
    <w:lvl w:ilvl="0" w:tplc="0C14B91C">
      <w:start w:val="1"/>
      <w:numFmt w:val="bullet"/>
      <w:lvlText w:val=""/>
      <w:lvlJc w:val="left"/>
      <w:pPr>
        <w:tabs>
          <w:tab w:val="num" w:pos="1097"/>
        </w:tabs>
        <w:ind w:left="927" w:hanging="567"/>
      </w:pPr>
      <w:rPr>
        <w:rFonts w:ascii="Wingdings" w:hAnsi="Wingdings" w:cs="Wingdings" w:hint="default"/>
        <w:sz w:val="32"/>
        <w:szCs w:val="32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4C53453D"/>
    <w:multiLevelType w:val="hybridMultilevel"/>
    <w:tmpl w:val="1974E260"/>
    <w:lvl w:ilvl="0" w:tplc="0410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32">
    <w:nsid w:val="4FC160FB"/>
    <w:multiLevelType w:val="hybridMultilevel"/>
    <w:tmpl w:val="65BC62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1DB7F8E"/>
    <w:multiLevelType w:val="hybridMultilevel"/>
    <w:tmpl w:val="5DB0C522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4">
    <w:nsid w:val="5B4A6F70"/>
    <w:multiLevelType w:val="hybridMultilevel"/>
    <w:tmpl w:val="9FDC390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312708"/>
    <w:multiLevelType w:val="hybridMultilevel"/>
    <w:tmpl w:val="24F652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2F241F"/>
    <w:multiLevelType w:val="hybridMultilevel"/>
    <w:tmpl w:val="72468840"/>
    <w:lvl w:ilvl="0" w:tplc="0C14B91C">
      <w:start w:val="1"/>
      <w:numFmt w:val="bullet"/>
      <w:lvlText w:val=""/>
      <w:lvlJc w:val="left"/>
      <w:pPr>
        <w:tabs>
          <w:tab w:val="num" w:pos="1457"/>
        </w:tabs>
        <w:ind w:left="1287" w:hanging="567"/>
      </w:pPr>
      <w:rPr>
        <w:rFonts w:ascii="Wingdings" w:hAnsi="Wingdings" w:cs="Wingdings" w:hint="default"/>
        <w:sz w:val="32"/>
        <w:szCs w:val="32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32"/>
        <w:szCs w:val="32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7">
    <w:nsid w:val="64653A08"/>
    <w:multiLevelType w:val="hybridMultilevel"/>
    <w:tmpl w:val="226E4A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272F80"/>
    <w:multiLevelType w:val="hybridMultilevel"/>
    <w:tmpl w:val="DF38F6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FA253E"/>
    <w:multiLevelType w:val="hybridMultilevel"/>
    <w:tmpl w:val="B53443D4"/>
    <w:lvl w:ilvl="0" w:tplc="91CE342A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E25FD1"/>
    <w:multiLevelType w:val="multilevel"/>
    <w:tmpl w:val="9BD84DBE"/>
    <w:lvl w:ilvl="0">
      <w:start w:val="1"/>
      <w:numFmt w:val="bullet"/>
      <w:lvlText w:val=""/>
      <w:lvlJc w:val="left"/>
      <w:pPr>
        <w:tabs>
          <w:tab w:val="num" w:pos="1817"/>
        </w:tabs>
        <w:ind w:left="1647" w:hanging="567"/>
      </w:pPr>
      <w:rPr>
        <w:rFonts w:ascii="Wingdings" w:hAnsi="Wingdings" w:cs="Wingdings" w:hint="default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1">
    <w:nsid w:val="6CFF358F"/>
    <w:multiLevelType w:val="hybridMultilevel"/>
    <w:tmpl w:val="7258F2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>
    <w:nsid w:val="6F6B192A"/>
    <w:multiLevelType w:val="hybridMultilevel"/>
    <w:tmpl w:val="C9265D90"/>
    <w:lvl w:ilvl="0" w:tplc="C620626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5A6B44"/>
    <w:multiLevelType w:val="hybridMultilevel"/>
    <w:tmpl w:val="90C09F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856FBF"/>
    <w:multiLevelType w:val="hybridMultilevel"/>
    <w:tmpl w:val="779C26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5">
    <w:nsid w:val="779030ED"/>
    <w:multiLevelType w:val="hybridMultilevel"/>
    <w:tmpl w:val="90C09F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9075930"/>
    <w:multiLevelType w:val="hybridMultilevel"/>
    <w:tmpl w:val="90C09F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7B0F8A"/>
    <w:multiLevelType w:val="hybridMultilevel"/>
    <w:tmpl w:val="BB58B1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AB7830"/>
    <w:multiLevelType w:val="multilevel"/>
    <w:tmpl w:val="4DD4537A"/>
    <w:lvl w:ilvl="0">
      <w:start w:val="1"/>
      <w:numFmt w:val="bullet"/>
      <w:lvlText w:val=""/>
      <w:lvlJc w:val="left"/>
      <w:pPr>
        <w:tabs>
          <w:tab w:val="num" w:pos="1097"/>
        </w:tabs>
        <w:ind w:left="927" w:hanging="567"/>
      </w:pPr>
      <w:rPr>
        <w:rFonts w:ascii="Wingdings" w:hAnsi="Wingdings" w:cs="Wingdings" w:hint="default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9">
    <w:nsid w:val="7FBD4A5B"/>
    <w:multiLevelType w:val="hybridMultilevel"/>
    <w:tmpl w:val="6F4AE642"/>
    <w:lvl w:ilvl="0" w:tplc="0C14B91C">
      <w:start w:val="1"/>
      <w:numFmt w:val="bullet"/>
      <w:lvlText w:val=""/>
      <w:lvlJc w:val="left"/>
      <w:pPr>
        <w:tabs>
          <w:tab w:val="num" w:pos="1157"/>
        </w:tabs>
        <w:ind w:left="987" w:hanging="567"/>
      </w:pPr>
      <w:rPr>
        <w:rFonts w:ascii="Wingdings" w:hAnsi="Wingdings" w:cs="Wingdings" w:hint="default"/>
        <w:sz w:val="32"/>
        <w:szCs w:val="32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36"/>
  </w:num>
  <w:num w:numId="3">
    <w:abstractNumId w:val="18"/>
  </w:num>
  <w:num w:numId="4">
    <w:abstractNumId w:val="49"/>
  </w:num>
  <w:num w:numId="5">
    <w:abstractNumId w:val="30"/>
  </w:num>
  <w:num w:numId="6">
    <w:abstractNumId w:val="21"/>
  </w:num>
  <w:num w:numId="7">
    <w:abstractNumId w:val="31"/>
  </w:num>
  <w:num w:numId="8">
    <w:abstractNumId w:val="7"/>
  </w:num>
  <w:num w:numId="9">
    <w:abstractNumId w:val="41"/>
  </w:num>
  <w:num w:numId="10">
    <w:abstractNumId w:val="45"/>
  </w:num>
  <w:num w:numId="11">
    <w:abstractNumId w:val="14"/>
  </w:num>
  <w:num w:numId="12">
    <w:abstractNumId w:val="38"/>
  </w:num>
  <w:num w:numId="13">
    <w:abstractNumId w:val="37"/>
  </w:num>
  <w:num w:numId="14">
    <w:abstractNumId w:val="26"/>
  </w:num>
  <w:num w:numId="15">
    <w:abstractNumId w:val="23"/>
  </w:num>
  <w:num w:numId="16">
    <w:abstractNumId w:val="28"/>
  </w:num>
  <w:num w:numId="17">
    <w:abstractNumId w:val="46"/>
  </w:num>
  <w:num w:numId="18">
    <w:abstractNumId w:val="47"/>
  </w:num>
  <w:num w:numId="19">
    <w:abstractNumId w:val="43"/>
  </w:num>
  <w:num w:numId="20">
    <w:abstractNumId w:val="35"/>
  </w:num>
  <w:num w:numId="21">
    <w:abstractNumId w:val="29"/>
  </w:num>
  <w:num w:numId="22">
    <w:abstractNumId w:val="10"/>
  </w:num>
  <w:num w:numId="23">
    <w:abstractNumId w:val="34"/>
  </w:num>
  <w:num w:numId="24">
    <w:abstractNumId w:val="32"/>
  </w:num>
  <w:num w:numId="25">
    <w:abstractNumId w:val="9"/>
  </w:num>
  <w:num w:numId="26">
    <w:abstractNumId w:val="44"/>
  </w:num>
  <w:num w:numId="27">
    <w:abstractNumId w:val="39"/>
  </w:num>
  <w:num w:numId="28">
    <w:abstractNumId w:val="42"/>
  </w:num>
  <w:num w:numId="29">
    <w:abstractNumId w:val="25"/>
  </w:num>
  <w:num w:numId="30">
    <w:abstractNumId w:val="24"/>
  </w:num>
  <w:num w:numId="31">
    <w:abstractNumId w:val="5"/>
  </w:num>
  <w:num w:numId="32">
    <w:abstractNumId w:val="17"/>
  </w:num>
  <w:num w:numId="33">
    <w:abstractNumId w:val="20"/>
  </w:num>
  <w:num w:numId="34">
    <w:abstractNumId w:val="40"/>
  </w:num>
  <w:num w:numId="35">
    <w:abstractNumId w:val="8"/>
  </w:num>
  <w:num w:numId="36">
    <w:abstractNumId w:val="48"/>
  </w:num>
  <w:num w:numId="37">
    <w:abstractNumId w:val="12"/>
  </w:num>
  <w:num w:numId="38">
    <w:abstractNumId w:val="33"/>
  </w:num>
  <w:num w:numId="39">
    <w:abstractNumId w:val="15"/>
  </w:num>
  <w:num w:numId="40">
    <w:abstractNumId w:val="27"/>
  </w:num>
  <w:num w:numId="41">
    <w:abstractNumId w:val="16"/>
  </w:num>
  <w:num w:numId="42">
    <w:abstractNumId w:val="13"/>
  </w:num>
  <w:num w:numId="43">
    <w:abstractNumId w:val="6"/>
  </w:num>
  <w:num w:numId="44">
    <w:abstractNumId w:val="19"/>
  </w:num>
  <w:num w:numId="45">
    <w:abstractNumId w:val="22"/>
  </w:num>
  <w:num w:numId="4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5240"/>
    <w:rsid w:val="000006A9"/>
    <w:rsid w:val="000035E9"/>
    <w:rsid w:val="00007971"/>
    <w:rsid w:val="00014727"/>
    <w:rsid w:val="00015E11"/>
    <w:rsid w:val="00021E30"/>
    <w:rsid w:val="0003309B"/>
    <w:rsid w:val="0003420D"/>
    <w:rsid w:val="00036DD2"/>
    <w:rsid w:val="0004108D"/>
    <w:rsid w:val="000556B0"/>
    <w:rsid w:val="00057BCA"/>
    <w:rsid w:val="00060292"/>
    <w:rsid w:val="00061D15"/>
    <w:rsid w:val="0006205F"/>
    <w:rsid w:val="00065665"/>
    <w:rsid w:val="00090F37"/>
    <w:rsid w:val="00094E2C"/>
    <w:rsid w:val="000A7CDB"/>
    <w:rsid w:val="000B62AC"/>
    <w:rsid w:val="000B6379"/>
    <w:rsid w:val="000C3925"/>
    <w:rsid w:val="000D203E"/>
    <w:rsid w:val="000D7A27"/>
    <w:rsid w:val="000E610F"/>
    <w:rsid w:val="000F210A"/>
    <w:rsid w:val="000F3250"/>
    <w:rsid w:val="0010527A"/>
    <w:rsid w:val="00107FFD"/>
    <w:rsid w:val="00113374"/>
    <w:rsid w:val="00115240"/>
    <w:rsid w:val="00116D46"/>
    <w:rsid w:val="00131623"/>
    <w:rsid w:val="001404ED"/>
    <w:rsid w:val="001442CA"/>
    <w:rsid w:val="00152F23"/>
    <w:rsid w:val="00156DC6"/>
    <w:rsid w:val="00163AF2"/>
    <w:rsid w:val="00176DD4"/>
    <w:rsid w:val="00184156"/>
    <w:rsid w:val="00191768"/>
    <w:rsid w:val="00194F5B"/>
    <w:rsid w:val="001954EF"/>
    <w:rsid w:val="001A44DE"/>
    <w:rsid w:val="001A499A"/>
    <w:rsid w:val="001A5195"/>
    <w:rsid w:val="001A5CEC"/>
    <w:rsid w:val="001A69A4"/>
    <w:rsid w:val="001C212C"/>
    <w:rsid w:val="001C3FEA"/>
    <w:rsid w:val="001C428D"/>
    <w:rsid w:val="001C5EC1"/>
    <w:rsid w:val="001D2161"/>
    <w:rsid w:val="001D685D"/>
    <w:rsid w:val="001E1D6C"/>
    <w:rsid w:val="001F2431"/>
    <w:rsid w:val="001F2CBE"/>
    <w:rsid w:val="001F4731"/>
    <w:rsid w:val="002003E2"/>
    <w:rsid w:val="00203A47"/>
    <w:rsid w:val="00216421"/>
    <w:rsid w:val="00217C85"/>
    <w:rsid w:val="00222181"/>
    <w:rsid w:val="002225F3"/>
    <w:rsid w:val="00223404"/>
    <w:rsid w:val="00224784"/>
    <w:rsid w:val="00225D83"/>
    <w:rsid w:val="002267B6"/>
    <w:rsid w:val="00226894"/>
    <w:rsid w:val="00227B9E"/>
    <w:rsid w:val="00231413"/>
    <w:rsid w:val="002348D2"/>
    <w:rsid w:val="00236C8B"/>
    <w:rsid w:val="00264811"/>
    <w:rsid w:val="002706E2"/>
    <w:rsid w:val="00271C55"/>
    <w:rsid w:val="00280B9A"/>
    <w:rsid w:val="0028564D"/>
    <w:rsid w:val="00286FCE"/>
    <w:rsid w:val="00293351"/>
    <w:rsid w:val="002A1DFC"/>
    <w:rsid w:val="002A2BF0"/>
    <w:rsid w:val="002B0629"/>
    <w:rsid w:val="002B1B2B"/>
    <w:rsid w:val="002B33D1"/>
    <w:rsid w:val="002B6757"/>
    <w:rsid w:val="002C179A"/>
    <w:rsid w:val="002C1DCB"/>
    <w:rsid w:val="002C37A1"/>
    <w:rsid w:val="002D1671"/>
    <w:rsid w:val="002E4913"/>
    <w:rsid w:val="002F4334"/>
    <w:rsid w:val="002F5CF4"/>
    <w:rsid w:val="002F6E54"/>
    <w:rsid w:val="00302192"/>
    <w:rsid w:val="0030604E"/>
    <w:rsid w:val="00307BE4"/>
    <w:rsid w:val="00310219"/>
    <w:rsid w:val="00312AF6"/>
    <w:rsid w:val="00316C41"/>
    <w:rsid w:val="0032124D"/>
    <w:rsid w:val="00326E7E"/>
    <w:rsid w:val="00336EB5"/>
    <w:rsid w:val="00345334"/>
    <w:rsid w:val="00347D81"/>
    <w:rsid w:val="0035516B"/>
    <w:rsid w:val="003603E5"/>
    <w:rsid w:val="00375772"/>
    <w:rsid w:val="0037705E"/>
    <w:rsid w:val="00381376"/>
    <w:rsid w:val="003972D1"/>
    <w:rsid w:val="003A1320"/>
    <w:rsid w:val="003A33E0"/>
    <w:rsid w:val="003A4FFC"/>
    <w:rsid w:val="003A7DF9"/>
    <w:rsid w:val="003B4D24"/>
    <w:rsid w:val="003B54D2"/>
    <w:rsid w:val="003C1D39"/>
    <w:rsid w:val="003C663E"/>
    <w:rsid w:val="003F0651"/>
    <w:rsid w:val="003F0E8E"/>
    <w:rsid w:val="003F20B1"/>
    <w:rsid w:val="00401176"/>
    <w:rsid w:val="00403259"/>
    <w:rsid w:val="00407676"/>
    <w:rsid w:val="0041210E"/>
    <w:rsid w:val="00415A1C"/>
    <w:rsid w:val="00421468"/>
    <w:rsid w:val="00423F13"/>
    <w:rsid w:val="00427DF1"/>
    <w:rsid w:val="00440476"/>
    <w:rsid w:val="00442B60"/>
    <w:rsid w:val="00445C07"/>
    <w:rsid w:val="00446BFC"/>
    <w:rsid w:val="00456348"/>
    <w:rsid w:val="00456404"/>
    <w:rsid w:val="0046386A"/>
    <w:rsid w:val="00466623"/>
    <w:rsid w:val="00474248"/>
    <w:rsid w:val="004868C5"/>
    <w:rsid w:val="004944F6"/>
    <w:rsid w:val="00497335"/>
    <w:rsid w:val="0049760F"/>
    <w:rsid w:val="004A231D"/>
    <w:rsid w:val="004A488E"/>
    <w:rsid w:val="004B4685"/>
    <w:rsid w:val="004C0C46"/>
    <w:rsid w:val="004C4750"/>
    <w:rsid w:val="004C7990"/>
    <w:rsid w:val="004D0F6E"/>
    <w:rsid w:val="004D3C55"/>
    <w:rsid w:val="004E7145"/>
    <w:rsid w:val="004F28DA"/>
    <w:rsid w:val="00510086"/>
    <w:rsid w:val="005113C7"/>
    <w:rsid w:val="005148D4"/>
    <w:rsid w:val="0051664F"/>
    <w:rsid w:val="00523A45"/>
    <w:rsid w:val="00526C7B"/>
    <w:rsid w:val="00541DC4"/>
    <w:rsid w:val="00544B19"/>
    <w:rsid w:val="00545A88"/>
    <w:rsid w:val="0055350C"/>
    <w:rsid w:val="005577E1"/>
    <w:rsid w:val="0056066F"/>
    <w:rsid w:val="00562FE1"/>
    <w:rsid w:val="00563EAA"/>
    <w:rsid w:val="00565954"/>
    <w:rsid w:val="00566095"/>
    <w:rsid w:val="00573D71"/>
    <w:rsid w:val="0058193E"/>
    <w:rsid w:val="00591F39"/>
    <w:rsid w:val="005927DA"/>
    <w:rsid w:val="005972C5"/>
    <w:rsid w:val="005A0F9B"/>
    <w:rsid w:val="005A75D1"/>
    <w:rsid w:val="005A7E14"/>
    <w:rsid w:val="005B38CF"/>
    <w:rsid w:val="005C5506"/>
    <w:rsid w:val="005D1EC7"/>
    <w:rsid w:val="005D5FD1"/>
    <w:rsid w:val="005E54FD"/>
    <w:rsid w:val="005F3976"/>
    <w:rsid w:val="005F3B97"/>
    <w:rsid w:val="006000AD"/>
    <w:rsid w:val="00600238"/>
    <w:rsid w:val="00604E9A"/>
    <w:rsid w:val="006138FA"/>
    <w:rsid w:val="00616F47"/>
    <w:rsid w:val="00617565"/>
    <w:rsid w:val="00625331"/>
    <w:rsid w:val="006357A5"/>
    <w:rsid w:val="006423BA"/>
    <w:rsid w:val="0065196D"/>
    <w:rsid w:val="00661D2E"/>
    <w:rsid w:val="006703C8"/>
    <w:rsid w:val="00671DF7"/>
    <w:rsid w:val="006758C0"/>
    <w:rsid w:val="00677D40"/>
    <w:rsid w:val="00683CFB"/>
    <w:rsid w:val="006878F1"/>
    <w:rsid w:val="006929F9"/>
    <w:rsid w:val="00692E52"/>
    <w:rsid w:val="006A098A"/>
    <w:rsid w:val="006A140A"/>
    <w:rsid w:val="006B1D9C"/>
    <w:rsid w:val="006B7AB9"/>
    <w:rsid w:val="006C127C"/>
    <w:rsid w:val="006D2204"/>
    <w:rsid w:val="006D2CAF"/>
    <w:rsid w:val="006E013C"/>
    <w:rsid w:val="006F3898"/>
    <w:rsid w:val="006F77EA"/>
    <w:rsid w:val="006F7FD9"/>
    <w:rsid w:val="007017AB"/>
    <w:rsid w:val="0070188C"/>
    <w:rsid w:val="007036AD"/>
    <w:rsid w:val="0070442B"/>
    <w:rsid w:val="007048D4"/>
    <w:rsid w:val="00705ED4"/>
    <w:rsid w:val="007144E5"/>
    <w:rsid w:val="00716390"/>
    <w:rsid w:val="00727DC4"/>
    <w:rsid w:val="00740F5C"/>
    <w:rsid w:val="007419FB"/>
    <w:rsid w:val="00742848"/>
    <w:rsid w:val="00746186"/>
    <w:rsid w:val="00761239"/>
    <w:rsid w:val="00761AC5"/>
    <w:rsid w:val="0076603B"/>
    <w:rsid w:val="00766280"/>
    <w:rsid w:val="007738FF"/>
    <w:rsid w:val="0077447D"/>
    <w:rsid w:val="007748F3"/>
    <w:rsid w:val="00775D7C"/>
    <w:rsid w:val="00782D91"/>
    <w:rsid w:val="007864B4"/>
    <w:rsid w:val="00790215"/>
    <w:rsid w:val="00796803"/>
    <w:rsid w:val="007A1009"/>
    <w:rsid w:val="007A62EF"/>
    <w:rsid w:val="007A77AB"/>
    <w:rsid w:val="007B5E12"/>
    <w:rsid w:val="007C20E0"/>
    <w:rsid w:val="007C47CB"/>
    <w:rsid w:val="007C6A4E"/>
    <w:rsid w:val="007C6CC1"/>
    <w:rsid w:val="007E0E9C"/>
    <w:rsid w:val="007E7C34"/>
    <w:rsid w:val="007F1A07"/>
    <w:rsid w:val="007F1A76"/>
    <w:rsid w:val="007F3F8D"/>
    <w:rsid w:val="00801AE0"/>
    <w:rsid w:val="008028C7"/>
    <w:rsid w:val="00812B79"/>
    <w:rsid w:val="00820493"/>
    <w:rsid w:val="00820CB8"/>
    <w:rsid w:val="00826734"/>
    <w:rsid w:val="008316C5"/>
    <w:rsid w:val="00832591"/>
    <w:rsid w:val="00836D96"/>
    <w:rsid w:val="008430D6"/>
    <w:rsid w:val="00854B62"/>
    <w:rsid w:val="008620A9"/>
    <w:rsid w:val="0086418F"/>
    <w:rsid w:val="00865B72"/>
    <w:rsid w:val="00877C72"/>
    <w:rsid w:val="008859CC"/>
    <w:rsid w:val="008918A6"/>
    <w:rsid w:val="00893B34"/>
    <w:rsid w:val="008A2F46"/>
    <w:rsid w:val="008A52C1"/>
    <w:rsid w:val="008A6DEF"/>
    <w:rsid w:val="008C2AB8"/>
    <w:rsid w:val="008C381A"/>
    <w:rsid w:val="008C5523"/>
    <w:rsid w:val="008D768B"/>
    <w:rsid w:val="008E1F4E"/>
    <w:rsid w:val="008F5A70"/>
    <w:rsid w:val="00900470"/>
    <w:rsid w:val="009019FF"/>
    <w:rsid w:val="009071AA"/>
    <w:rsid w:val="009108E3"/>
    <w:rsid w:val="00910AD6"/>
    <w:rsid w:val="00924BB2"/>
    <w:rsid w:val="00943579"/>
    <w:rsid w:val="00953C8C"/>
    <w:rsid w:val="009555DB"/>
    <w:rsid w:val="009933C2"/>
    <w:rsid w:val="009A081A"/>
    <w:rsid w:val="009A161D"/>
    <w:rsid w:val="009A25D3"/>
    <w:rsid w:val="009A6296"/>
    <w:rsid w:val="009B0273"/>
    <w:rsid w:val="009B199A"/>
    <w:rsid w:val="009B6470"/>
    <w:rsid w:val="009C7F65"/>
    <w:rsid w:val="009D11B2"/>
    <w:rsid w:val="009D3F54"/>
    <w:rsid w:val="009D7131"/>
    <w:rsid w:val="009F058E"/>
    <w:rsid w:val="009F1FA7"/>
    <w:rsid w:val="009F2634"/>
    <w:rsid w:val="009F61DD"/>
    <w:rsid w:val="009F6393"/>
    <w:rsid w:val="00A051BF"/>
    <w:rsid w:val="00A076B1"/>
    <w:rsid w:val="00A11D93"/>
    <w:rsid w:val="00A1303E"/>
    <w:rsid w:val="00A13DFB"/>
    <w:rsid w:val="00A208CF"/>
    <w:rsid w:val="00A22722"/>
    <w:rsid w:val="00A22F22"/>
    <w:rsid w:val="00A245E9"/>
    <w:rsid w:val="00A27DA6"/>
    <w:rsid w:val="00A43EEB"/>
    <w:rsid w:val="00A54C56"/>
    <w:rsid w:val="00A54D72"/>
    <w:rsid w:val="00A55B25"/>
    <w:rsid w:val="00A576DF"/>
    <w:rsid w:val="00A70D1E"/>
    <w:rsid w:val="00A71FFA"/>
    <w:rsid w:val="00A72692"/>
    <w:rsid w:val="00A732B1"/>
    <w:rsid w:val="00A74DF6"/>
    <w:rsid w:val="00A8547A"/>
    <w:rsid w:val="00A975A9"/>
    <w:rsid w:val="00AA2356"/>
    <w:rsid w:val="00AA3D7A"/>
    <w:rsid w:val="00AB61D9"/>
    <w:rsid w:val="00AD4677"/>
    <w:rsid w:val="00AD610C"/>
    <w:rsid w:val="00AF331D"/>
    <w:rsid w:val="00AF6AA9"/>
    <w:rsid w:val="00B02D11"/>
    <w:rsid w:val="00B42D67"/>
    <w:rsid w:val="00B502EE"/>
    <w:rsid w:val="00B54869"/>
    <w:rsid w:val="00B60031"/>
    <w:rsid w:val="00B625E6"/>
    <w:rsid w:val="00B70867"/>
    <w:rsid w:val="00B737B8"/>
    <w:rsid w:val="00B811B3"/>
    <w:rsid w:val="00B8442F"/>
    <w:rsid w:val="00B95693"/>
    <w:rsid w:val="00B95FA7"/>
    <w:rsid w:val="00B96236"/>
    <w:rsid w:val="00BA4BFB"/>
    <w:rsid w:val="00BA4F04"/>
    <w:rsid w:val="00BA634C"/>
    <w:rsid w:val="00BC07E6"/>
    <w:rsid w:val="00BC3210"/>
    <w:rsid w:val="00BD444E"/>
    <w:rsid w:val="00BD7461"/>
    <w:rsid w:val="00BE0A10"/>
    <w:rsid w:val="00BE5871"/>
    <w:rsid w:val="00BF3458"/>
    <w:rsid w:val="00BF4049"/>
    <w:rsid w:val="00C01346"/>
    <w:rsid w:val="00C0167C"/>
    <w:rsid w:val="00C05A5C"/>
    <w:rsid w:val="00C1675D"/>
    <w:rsid w:val="00C1736C"/>
    <w:rsid w:val="00C3195C"/>
    <w:rsid w:val="00C34CB7"/>
    <w:rsid w:val="00C36B27"/>
    <w:rsid w:val="00C40874"/>
    <w:rsid w:val="00C41D9F"/>
    <w:rsid w:val="00C45E54"/>
    <w:rsid w:val="00C6317C"/>
    <w:rsid w:val="00C63431"/>
    <w:rsid w:val="00C662EF"/>
    <w:rsid w:val="00C701DB"/>
    <w:rsid w:val="00C80274"/>
    <w:rsid w:val="00C80873"/>
    <w:rsid w:val="00C82927"/>
    <w:rsid w:val="00C82B0A"/>
    <w:rsid w:val="00C84DB5"/>
    <w:rsid w:val="00C86875"/>
    <w:rsid w:val="00C872A8"/>
    <w:rsid w:val="00C94662"/>
    <w:rsid w:val="00C94727"/>
    <w:rsid w:val="00C9592E"/>
    <w:rsid w:val="00C95A11"/>
    <w:rsid w:val="00CA17F4"/>
    <w:rsid w:val="00CA3E2E"/>
    <w:rsid w:val="00CC0D52"/>
    <w:rsid w:val="00CC3C57"/>
    <w:rsid w:val="00CC622A"/>
    <w:rsid w:val="00CC76BF"/>
    <w:rsid w:val="00CF2FA9"/>
    <w:rsid w:val="00CF67D5"/>
    <w:rsid w:val="00D01F40"/>
    <w:rsid w:val="00D072DB"/>
    <w:rsid w:val="00D11EB8"/>
    <w:rsid w:val="00D122E6"/>
    <w:rsid w:val="00D12CDE"/>
    <w:rsid w:val="00D1525C"/>
    <w:rsid w:val="00D3030A"/>
    <w:rsid w:val="00D34A3D"/>
    <w:rsid w:val="00D53280"/>
    <w:rsid w:val="00D5774F"/>
    <w:rsid w:val="00D578B4"/>
    <w:rsid w:val="00D65419"/>
    <w:rsid w:val="00D71F83"/>
    <w:rsid w:val="00D75216"/>
    <w:rsid w:val="00D80AB4"/>
    <w:rsid w:val="00D86319"/>
    <w:rsid w:val="00DA550E"/>
    <w:rsid w:val="00DB47B7"/>
    <w:rsid w:val="00DB73DE"/>
    <w:rsid w:val="00DC0020"/>
    <w:rsid w:val="00DC1B64"/>
    <w:rsid w:val="00DC213B"/>
    <w:rsid w:val="00DC2DA0"/>
    <w:rsid w:val="00DC3F60"/>
    <w:rsid w:val="00DC57DF"/>
    <w:rsid w:val="00DD482E"/>
    <w:rsid w:val="00DE6CF3"/>
    <w:rsid w:val="00DE76D0"/>
    <w:rsid w:val="00E04ED3"/>
    <w:rsid w:val="00E053A3"/>
    <w:rsid w:val="00E21459"/>
    <w:rsid w:val="00E23C3B"/>
    <w:rsid w:val="00E36EE0"/>
    <w:rsid w:val="00E55012"/>
    <w:rsid w:val="00E574D2"/>
    <w:rsid w:val="00E62FB1"/>
    <w:rsid w:val="00E64AD1"/>
    <w:rsid w:val="00E66CA3"/>
    <w:rsid w:val="00E70AB9"/>
    <w:rsid w:val="00E70B89"/>
    <w:rsid w:val="00E715CC"/>
    <w:rsid w:val="00E765F2"/>
    <w:rsid w:val="00E94D07"/>
    <w:rsid w:val="00E957DC"/>
    <w:rsid w:val="00EA02C0"/>
    <w:rsid w:val="00EA215E"/>
    <w:rsid w:val="00EA692F"/>
    <w:rsid w:val="00EB4AF6"/>
    <w:rsid w:val="00EB7A51"/>
    <w:rsid w:val="00EC3800"/>
    <w:rsid w:val="00EC6F0B"/>
    <w:rsid w:val="00EC7E35"/>
    <w:rsid w:val="00ED06C1"/>
    <w:rsid w:val="00EE31DD"/>
    <w:rsid w:val="00EF2444"/>
    <w:rsid w:val="00F124EA"/>
    <w:rsid w:val="00F178E7"/>
    <w:rsid w:val="00F225CD"/>
    <w:rsid w:val="00F31534"/>
    <w:rsid w:val="00F331AF"/>
    <w:rsid w:val="00F44157"/>
    <w:rsid w:val="00F55F1D"/>
    <w:rsid w:val="00F610DF"/>
    <w:rsid w:val="00F67548"/>
    <w:rsid w:val="00F678A1"/>
    <w:rsid w:val="00F82583"/>
    <w:rsid w:val="00F83298"/>
    <w:rsid w:val="00F939EF"/>
    <w:rsid w:val="00FA7C8D"/>
    <w:rsid w:val="00FB68FC"/>
    <w:rsid w:val="00FD1E42"/>
    <w:rsid w:val="00FD1FE5"/>
    <w:rsid w:val="00FD2859"/>
    <w:rsid w:val="00FD4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8F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15240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15240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5240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15240"/>
    <w:rPr>
      <w:rFonts w:ascii="Cambria" w:hAnsi="Cambria" w:cs="Cambria"/>
      <w:b/>
      <w:bCs/>
      <w:color w:val="4F81BD"/>
      <w:sz w:val="26"/>
      <w:szCs w:val="26"/>
    </w:rPr>
  </w:style>
  <w:style w:type="paragraph" w:styleId="Header">
    <w:name w:val="header"/>
    <w:basedOn w:val="Normal"/>
    <w:link w:val="HeaderChar"/>
    <w:uiPriority w:val="99"/>
    <w:semiHidden/>
    <w:rsid w:val="001152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15240"/>
  </w:style>
  <w:style w:type="character" w:styleId="Hyperlink">
    <w:name w:val="Hyperlink"/>
    <w:basedOn w:val="DefaultParagraphFont"/>
    <w:uiPriority w:val="99"/>
    <w:rsid w:val="0011524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152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52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C3195C"/>
    <w:pPr>
      <w:ind w:left="720"/>
    </w:pPr>
  </w:style>
  <w:style w:type="paragraph" w:customStyle="1" w:styleId="Corpodeltesto21">
    <w:name w:val="Corpo del testo 21"/>
    <w:basedOn w:val="Normal"/>
    <w:uiPriority w:val="99"/>
    <w:rsid w:val="004E7145"/>
    <w:pPr>
      <w:widowControl w:val="0"/>
      <w:suppressAutoHyphens/>
      <w:overflowPunct w:val="0"/>
      <w:autoSpaceDE w:val="0"/>
      <w:ind w:firstLine="567"/>
      <w:jc w:val="both"/>
      <w:textAlignment w:val="baseline"/>
    </w:pPr>
    <w:rPr>
      <w:lang w:eastAsia="ar-SA"/>
    </w:rPr>
  </w:style>
  <w:style w:type="paragraph" w:styleId="Footer">
    <w:name w:val="footer"/>
    <w:basedOn w:val="Normal"/>
    <w:link w:val="FooterChar"/>
    <w:uiPriority w:val="99"/>
    <w:semiHidden/>
    <w:rsid w:val="005F3976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F3976"/>
  </w:style>
  <w:style w:type="paragraph" w:styleId="BodyText">
    <w:name w:val="Body Text"/>
    <w:basedOn w:val="Normal"/>
    <w:link w:val="BodyTextChar"/>
    <w:uiPriority w:val="99"/>
    <w:rsid w:val="00FB68FC"/>
    <w:pPr>
      <w:ind w:right="-143"/>
      <w:jc w:val="center"/>
    </w:pPr>
    <w:rPr>
      <w:rFonts w:ascii="Arial" w:hAnsi="Arial" w:cs="Arial"/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B68FC"/>
    <w:rPr>
      <w:rFonts w:ascii="Arial" w:hAnsi="Arial" w:cs="Arial"/>
      <w:b/>
      <w:bCs/>
      <w:sz w:val="20"/>
      <w:szCs w:val="20"/>
      <w:lang w:eastAsia="it-IT"/>
    </w:rPr>
  </w:style>
  <w:style w:type="paragraph" w:customStyle="1" w:styleId="Default">
    <w:name w:val="Default"/>
    <w:uiPriority w:val="99"/>
    <w:rsid w:val="00812B7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Strong">
    <w:name w:val="Strong"/>
    <w:basedOn w:val="DefaultParagraphFont"/>
    <w:uiPriority w:val="99"/>
    <w:qFormat/>
    <w:rsid w:val="00316C41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rsid w:val="002F6E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1A5195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2F6E54"/>
    <w:rPr>
      <w:vertAlign w:val="superscript"/>
    </w:rPr>
  </w:style>
  <w:style w:type="character" w:customStyle="1" w:styleId="apple-converted-space">
    <w:name w:val="apple-converted-space"/>
    <w:basedOn w:val="DefaultParagraphFont"/>
    <w:uiPriority w:val="99"/>
    <w:rsid w:val="006423BA"/>
  </w:style>
  <w:style w:type="character" w:styleId="Emphasis">
    <w:name w:val="Emphasis"/>
    <w:basedOn w:val="DefaultParagraphFont"/>
    <w:uiPriority w:val="99"/>
    <w:qFormat/>
    <w:locked/>
    <w:rsid w:val="008A52C1"/>
    <w:rPr>
      <w:i/>
      <w:iCs/>
    </w:rPr>
  </w:style>
  <w:style w:type="table" w:styleId="TableGrid">
    <w:name w:val="Table Grid"/>
    <w:basedOn w:val="TableNormal"/>
    <w:uiPriority w:val="99"/>
    <w:locked/>
    <w:rsid w:val="00F55F1D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819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19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12</Pages>
  <Words>3438</Words>
  <Characters>19597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MIUR</dc:creator>
  <cp:keywords/>
  <dc:description/>
  <cp:lastModifiedBy> </cp:lastModifiedBy>
  <cp:revision>3</cp:revision>
  <cp:lastPrinted>2015-11-15T13:36:00Z</cp:lastPrinted>
  <dcterms:created xsi:type="dcterms:W3CDTF">2015-11-15T13:38:00Z</dcterms:created>
  <dcterms:modified xsi:type="dcterms:W3CDTF">2015-11-15T13:39:00Z</dcterms:modified>
</cp:coreProperties>
</file>