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CA" w:rsidRDefault="001442CA" w:rsidP="002D1671">
      <w:pPr>
        <w:spacing w:line="276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:rsidR="001442CA" w:rsidRPr="00C40874" w:rsidRDefault="001442CA" w:rsidP="000D203E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</w:p>
    <w:p w:rsidR="001442CA" w:rsidRDefault="001442CA" w:rsidP="000D203E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1442CA" w:rsidRPr="00B96236" w:rsidRDefault="001442CA" w:rsidP="000D203E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B96236">
        <w:rPr>
          <w:rFonts w:ascii="Arial" w:hAnsi="Arial" w:cs="Arial"/>
          <w:b/>
          <w:bCs/>
        </w:rPr>
        <w:t xml:space="preserve">Domanda di partecipazione alla selezioni </w:t>
      </w:r>
      <w:r>
        <w:rPr>
          <w:rFonts w:ascii="Arial" w:hAnsi="Arial" w:cs="Arial"/>
          <w:b/>
          <w:bCs/>
        </w:rPr>
        <w:t xml:space="preserve">per </w:t>
      </w:r>
      <w:r w:rsidRPr="00B96236">
        <w:rPr>
          <w:rFonts w:ascii="Arial" w:hAnsi="Arial" w:cs="Arial"/>
          <w:b/>
          <w:bCs/>
        </w:rPr>
        <w:t xml:space="preserve">docenti esperti per le attività laboratoriali previste dal </w:t>
      </w:r>
      <w:r w:rsidRPr="00B96236">
        <w:rPr>
          <w:rFonts w:ascii="Arial" w:hAnsi="Arial" w:cs="Arial"/>
          <w:b/>
          <w:bCs/>
          <w:lang w:eastAsia="en-US"/>
        </w:rPr>
        <w:t>piano di formazione del personale docente neoassunto per l’a.s. 2014/2015</w:t>
      </w:r>
      <w:r>
        <w:rPr>
          <w:rFonts w:ascii="Arial" w:hAnsi="Arial" w:cs="Arial"/>
          <w:b/>
          <w:bCs/>
          <w:lang w:eastAsia="en-US"/>
        </w:rPr>
        <w:t xml:space="preserve"> della Regione Toscana</w:t>
      </w:r>
    </w:p>
    <w:p w:rsidR="001442CA" w:rsidRDefault="001442CA" w:rsidP="000D203E">
      <w:pPr>
        <w:autoSpaceDE w:val="0"/>
        <w:rPr>
          <w:rFonts w:ascii="Verdana" w:hAnsi="Verdana" w:cs="Verdana"/>
          <w:sz w:val="22"/>
          <w:szCs w:val="22"/>
        </w:rPr>
      </w:pPr>
    </w:p>
    <w:p w:rsidR="001442CA" w:rsidRDefault="001442CA" w:rsidP="000D203E">
      <w:pPr>
        <w:autoSpaceDE w:val="0"/>
        <w:rPr>
          <w:rFonts w:ascii="Verdana" w:hAnsi="Verdana" w:cs="Verdana"/>
          <w:sz w:val="22"/>
          <w:szCs w:val="22"/>
        </w:rPr>
      </w:pPr>
    </w:p>
    <w:p w:rsidR="001442CA" w:rsidRDefault="001442CA" w:rsidP="00B96236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sottoscritto 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1442CA" w:rsidRDefault="001442CA" w:rsidP="00B96236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1A44DE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, </w:t>
      </w:r>
      <w:r w:rsidRPr="000D203E">
        <w:rPr>
          <w:rFonts w:ascii="Arial" w:hAnsi="Arial" w:cs="Arial"/>
          <w:sz w:val="22"/>
          <w:szCs w:val="22"/>
        </w:rPr>
        <w:t>CF 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1442CA" w:rsidRDefault="001442CA" w:rsidP="00742848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1442CA" w:rsidRPr="00742848" w:rsidRDefault="001442CA" w:rsidP="00742848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 </w:t>
      </w:r>
      <w:r w:rsidRPr="00742848">
        <w:rPr>
          <w:rFonts w:ascii="Arial" w:hAnsi="Arial" w:cs="Arial"/>
          <w:sz w:val="22"/>
          <w:szCs w:val="22"/>
        </w:rPr>
        <w:t xml:space="preserve"> ___________________________________________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1442CA" w:rsidRPr="000D203E" w:rsidRDefault="001442CA" w:rsidP="001A44DE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456404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</w:t>
      </w:r>
    </w:p>
    <w:p w:rsidR="001442CA" w:rsidRDefault="001442CA" w:rsidP="00456404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1442CA" w:rsidRDefault="001442CA" w:rsidP="00456404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</w:t>
      </w:r>
      <w:r>
        <w:rPr>
          <w:rFonts w:ascii="Arial" w:hAnsi="Arial" w:cs="Arial"/>
          <w:sz w:val="22"/>
          <w:szCs w:val="22"/>
        </w:rPr>
        <w:t>te</w:t>
      </w:r>
      <w:r w:rsidRPr="00A245E9">
        <w:rPr>
          <w:rFonts w:ascii="Arial" w:hAnsi="Arial" w:cs="Arial"/>
          <w:sz w:val="22"/>
          <w:szCs w:val="22"/>
        </w:rPr>
        <w:t xml:space="preserve"> Tecnic</w:t>
      </w:r>
      <w:r>
        <w:rPr>
          <w:rFonts w:ascii="Arial" w:hAnsi="Arial" w:cs="Arial"/>
          <w:sz w:val="22"/>
          <w:szCs w:val="22"/>
        </w:rPr>
        <w:t>o presso ____________________</w:t>
      </w:r>
    </w:p>
    <w:p w:rsidR="001442CA" w:rsidRDefault="001442CA" w:rsidP="00456404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1442CA" w:rsidRPr="00A245E9" w:rsidRDefault="001442CA" w:rsidP="00456404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Docent</w:t>
      </w:r>
      <w:r>
        <w:rPr>
          <w:rFonts w:ascii="Arial" w:hAnsi="Arial" w:cs="Arial"/>
          <w:sz w:val="22"/>
          <w:szCs w:val="22"/>
        </w:rPr>
        <w:t>e,</w:t>
      </w:r>
      <w:r w:rsidRPr="00A245E9">
        <w:rPr>
          <w:rFonts w:ascii="Arial" w:hAnsi="Arial" w:cs="Arial"/>
          <w:sz w:val="22"/>
          <w:szCs w:val="22"/>
        </w:rPr>
        <w:t xml:space="preserve"> confermat</w:t>
      </w:r>
      <w:r>
        <w:rPr>
          <w:rFonts w:ascii="Arial" w:hAnsi="Arial" w:cs="Arial"/>
          <w:sz w:val="22"/>
          <w:szCs w:val="22"/>
        </w:rPr>
        <w:t>o</w:t>
      </w:r>
      <w:r w:rsidRPr="004564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nella scuola infanzia/primaria/secondaria I° grado/secondaria II° grado ___________________ cl. conc. ______,</w:t>
      </w:r>
      <w:r w:rsidRPr="00A245E9">
        <w:rPr>
          <w:rFonts w:ascii="Arial" w:hAnsi="Arial" w:cs="Arial"/>
          <w:sz w:val="22"/>
          <w:szCs w:val="22"/>
        </w:rPr>
        <w:t xml:space="preserve"> in servizio presso </w:t>
      </w:r>
      <w:r>
        <w:rPr>
          <w:rFonts w:ascii="Arial" w:hAnsi="Arial" w:cs="Arial"/>
          <w:sz w:val="22"/>
          <w:szCs w:val="22"/>
        </w:rPr>
        <w:t>l’Istituto _____________________________</w:t>
      </w:r>
      <w:r w:rsidRPr="00A245E9">
        <w:rPr>
          <w:rFonts w:ascii="Arial" w:hAnsi="Arial" w:cs="Arial"/>
          <w:sz w:val="22"/>
          <w:szCs w:val="22"/>
        </w:rPr>
        <w:t xml:space="preserve"> 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determinato.</w:t>
      </w:r>
    </w:p>
    <w:p w:rsidR="001442CA" w:rsidRDefault="001442CA" w:rsidP="0045640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0D203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92E52">
        <w:rPr>
          <w:rFonts w:ascii="Arial" w:hAnsi="Arial" w:cs="Arial"/>
          <w:b/>
          <w:bCs/>
          <w:sz w:val="22"/>
          <w:szCs w:val="22"/>
        </w:rPr>
        <w:t xml:space="preserve">chiede </w:t>
      </w:r>
    </w:p>
    <w:p w:rsidR="001442CA" w:rsidRPr="00692E52" w:rsidRDefault="001442CA" w:rsidP="000D203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B96236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96236">
        <w:rPr>
          <w:rFonts w:ascii="Arial" w:hAnsi="Arial" w:cs="Arial"/>
          <w:sz w:val="22"/>
          <w:szCs w:val="22"/>
        </w:rPr>
        <w:t xml:space="preserve">l'ammissione alla selezione in qualità di docente esperto per le attivita’ laboratoriali previste dal </w:t>
      </w:r>
      <w:r w:rsidRPr="00B96236">
        <w:rPr>
          <w:rFonts w:ascii="Arial" w:hAnsi="Arial" w:cs="Arial"/>
          <w:sz w:val="22"/>
          <w:szCs w:val="22"/>
          <w:lang w:eastAsia="en-US"/>
        </w:rPr>
        <w:t>piano di formazione del personale docente neoassunto per l’a.s. 2014/2015, per la sotto indicata provincia/Scuola Polo e per le sotto indicate aree tematiche:</w:t>
      </w:r>
    </w:p>
    <w:p w:rsidR="00CC0D52" w:rsidRPr="00B96236" w:rsidRDefault="00CC0D52" w:rsidP="00B96236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1442CA" w:rsidRDefault="001442CA" w:rsidP="000D203E">
      <w:pPr>
        <w:autoSpaceDE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92E52">
        <w:rPr>
          <w:rFonts w:ascii="Arial" w:hAnsi="Arial" w:cs="Arial"/>
          <w:sz w:val="22"/>
          <w:szCs w:val="22"/>
        </w:rPr>
        <w:t>:</w:t>
      </w:r>
    </w:p>
    <w:tbl>
      <w:tblPr>
        <w:tblW w:w="1075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10"/>
        <w:gridCol w:w="1970"/>
        <w:gridCol w:w="1800"/>
        <w:gridCol w:w="4470"/>
        <w:gridCol w:w="1400"/>
      </w:tblGrid>
      <w:tr w:rsidR="001442CA" w:rsidRPr="005C5506">
        <w:trPr>
          <w:trHeight w:val="153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1442CA" w:rsidRPr="005C5506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1442CA" w:rsidRPr="005C5506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SCUOLA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42CA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Provincia/Scuola Polo </w:t>
            </w:r>
          </w:p>
          <w:p w:rsidR="001442CA" w:rsidRPr="005C5506" w:rsidRDefault="001442CA" w:rsidP="00642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1 scelta)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42CA" w:rsidRPr="005C5506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LABORATORI  FORMATIVI DEDICATI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42CA" w:rsidRDefault="001442CA" w:rsidP="005C5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Laboratori </w:t>
            </w:r>
          </w:p>
          <w:p w:rsidR="001442CA" w:rsidRPr="005C5506" w:rsidRDefault="001442CA" w:rsidP="005C5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2 scelte per provincia/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506">
              <w:rPr>
                <w:rFonts w:ascii="Arial" w:hAnsi="Arial" w:cs="Arial"/>
                <w:sz w:val="20"/>
                <w:szCs w:val="20"/>
              </w:rPr>
              <w:t>scuola polo)</w:t>
            </w: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IC R. MAGIOTTI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MONTEVARCHI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2348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2348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2348D2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con i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istema nazionale di valutazione 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scolastica: orientamento,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Pr="005C5506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FERRARIS-BRUNELLESCHI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EMPOLI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Problematiche generali connesse con l'integrazione scolastica  dei disabili con i bisogni educativi speciali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tecnologie, LIM, redazione di un portofolio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Gestione di classi difficili e delle problematiche </w:t>
            </w:r>
            <w:r w:rsidR="006505E9" w:rsidRPr="005C5506">
              <w:rPr>
                <w:rFonts w:ascii="Arial" w:hAnsi="Arial" w:cs="Arial"/>
                <w:color w:val="000000"/>
                <w:sz w:val="20"/>
                <w:szCs w:val="20"/>
              </w:rPr>
              <w:t>relazionali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, educazione all'</w:t>
            </w:r>
            <w:r w:rsidR="006505E9" w:rsidRPr="005C5506">
              <w:rPr>
                <w:rFonts w:ascii="Arial" w:hAnsi="Arial" w:cs="Arial"/>
                <w:color w:val="000000"/>
                <w:sz w:val="20"/>
                <w:szCs w:val="20"/>
              </w:rPr>
              <w:t>effettività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05E9" w:rsidRPr="005C5506" w:rsidTr="00D660A3">
        <w:trPr>
          <w:trHeight w:val="920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05E9" w:rsidRPr="005C5506" w:rsidRDefault="006505E9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6505E9" w:rsidRPr="005C5506" w:rsidRDefault="006505E9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6505E9" w:rsidRPr="005C5506" w:rsidRDefault="006505E9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5E9" w:rsidRPr="005C5506" w:rsidRDefault="006505E9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Sistema nazionale di valutazione (autovalutazione e miglioramento) </w:t>
            </w:r>
          </w:p>
          <w:p w:rsidR="006505E9" w:rsidRPr="005C5506" w:rsidRDefault="006505E9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scolastica, orientamento, 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05E9" w:rsidRPr="005C5506" w:rsidRDefault="006505E9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Pr="005C5506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DI PONTASSIEVE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CC0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ed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affettività e gestionalità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0D52" w:rsidRPr="005C5506" w:rsidTr="00CC0D52">
        <w:trPr>
          <w:trHeight w:val="583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C0D52" w:rsidRPr="005C5506" w:rsidRDefault="00CC0D52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0D52" w:rsidRPr="005C5506" w:rsidRDefault="00CC0D52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0D52" w:rsidRPr="005C5506" w:rsidRDefault="00CC0D52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0D52" w:rsidRPr="005C5506" w:rsidRDefault="00CC0D52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Continuità, orientamento; dispersione scolastica</w:t>
            </w:r>
            <w:r w:rsidR="008A52C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D52" w:rsidRPr="005C5506" w:rsidRDefault="00CC0D52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CC0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</w:t>
            </w:r>
            <w:r w:rsidR="00CC0D52">
              <w:rPr>
                <w:rFonts w:ascii="Arial" w:hAnsi="Arial" w:cs="Arial"/>
                <w:color w:val="000000"/>
                <w:sz w:val="20"/>
                <w:szCs w:val="20"/>
              </w:rPr>
              <w:t>ipl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inari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LEONARDO DA VINCI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FIRENZE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77560" w:rsidRPr="005C5506" w:rsidTr="00F77560">
        <w:trPr>
          <w:trHeight w:val="729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GR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BIANCIARDI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GROSSERTO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interculturali; sistema nazionale di valutazione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560" w:rsidRPr="005C5506" w:rsidRDefault="00F77560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relazionali; 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scuola-lavoro; orientamento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45640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45640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F.CECIONI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LIVORNO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didattici e disciplinari: (area scientifico-matematica,area linguistico-letteraria) con particolare attenzione alla gestione della classe e alle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LU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DON MILANI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VIAREGGIO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Educazione linguistica in un ottica plurilingue secondo approccio (L1,LS,LC,L2)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Multiculturalismo ed intercultura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gestione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MS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MENCONI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CARRARA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Laboratorio: tante diversità, inclusione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Problematiche relazionali all'interno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Uso delle nuove tecnologie nella didattica quotidiana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Default="00CC0D52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.</w:t>
            </w: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 U.DINI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PISA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disciplinari e didattici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PO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F.DATINI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PRATO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analisi  situazione alunni con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PT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F.DATINI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PRATO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analisi  situazione alunni con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G.CASELLI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SIENA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scolastica, disabilità e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Europa, intercultura ed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Tecnologia didattica. La classe digitale:strumenti e ambienti, ruoli e metodi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Valutazione, autovalutazione e miglioramento. Il sistema nazionale di valutazione. Il sistema qualità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Programmare per competenze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relazione educativa come prevenzione al disagio scolastico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42CA" w:rsidRDefault="001442CA" w:rsidP="00692E5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1A44DE" w:rsidRDefault="001442CA" w:rsidP="001A44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1442CA" w:rsidRPr="001A44DE" w:rsidRDefault="001442CA" w:rsidP="001A44D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1442CA" w:rsidRDefault="001442CA" w:rsidP="00B625E6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1442CA" w:rsidRPr="00A245E9" w:rsidRDefault="001442CA" w:rsidP="00B625E6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a conoscenza di non essere sottoposto a procedimenti penali;</w:t>
      </w:r>
    </w:p>
    <w:p w:rsidR="001442CA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 requisito della particolare e comprovata specializzazione strettamente correlata al conten</w:t>
      </w:r>
      <w:r>
        <w:rPr>
          <w:rFonts w:ascii="Arial" w:hAnsi="Arial" w:cs="Arial"/>
          <w:sz w:val="22"/>
          <w:szCs w:val="22"/>
        </w:rPr>
        <w:t>uto della prestazione richiesta</w:t>
      </w:r>
    </w:p>
    <w:p w:rsidR="001442CA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possedere adeguate </w:t>
      </w:r>
      <w:r w:rsidRPr="00A245E9">
        <w:rPr>
          <w:rFonts w:ascii="Arial" w:hAnsi="Arial" w:cs="Arial"/>
          <w:sz w:val="22"/>
          <w:szCs w:val="22"/>
        </w:rPr>
        <w:t>competenze</w:t>
      </w:r>
      <w:r>
        <w:rPr>
          <w:rFonts w:ascii="Arial" w:hAnsi="Arial" w:cs="Arial"/>
          <w:sz w:val="22"/>
          <w:szCs w:val="22"/>
        </w:rPr>
        <w:t>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anche non formali, di tipo informatico, </w:t>
      </w:r>
      <w:r w:rsidRPr="00A245E9">
        <w:rPr>
          <w:rFonts w:ascii="Arial" w:hAnsi="Arial" w:cs="Arial"/>
          <w:sz w:val="22"/>
          <w:szCs w:val="22"/>
        </w:rPr>
        <w:t>nell’utilizzo di Internet e della posta elettronica e di conoscenza dei principali</w:t>
      </w:r>
      <w:r>
        <w:rPr>
          <w:rFonts w:ascii="Arial" w:hAnsi="Arial" w:cs="Arial"/>
          <w:sz w:val="22"/>
          <w:szCs w:val="22"/>
        </w:rPr>
        <w:t xml:space="preserve"> strumenti di office automation</w:t>
      </w:r>
    </w:p>
    <w:p w:rsidR="001442CA" w:rsidRPr="006423BA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1442CA" w:rsidRDefault="001442CA" w:rsidP="006423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56DC6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</w:p>
    <w:p w:rsidR="001442CA" w:rsidRPr="00156DC6" w:rsidRDefault="001442CA" w:rsidP="00156DC6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1442CA" w:rsidRDefault="001442CA" w:rsidP="00156DC6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inoltre di essere in possesso dei  </w:t>
      </w:r>
      <w:r w:rsidRPr="009A6296">
        <w:rPr>
          <w:rFonts w:ascii="Arial" w:hAnsi="Arial" w:cs="Arial"/>
          <w:sz w:val="22"/>
          <w:szCs w:val="22"/>
        </w:rPr>
        <w:t xml:space="preserve">sotto elencati titoli </w:t>
      </w:r>
      <w:r>
        <w:rPr>
          <w:rFonts w:ascii="Arial" w:hAnsi="Arial" w:cs="Arial"/>
          <w:sz w:val="22"/>
          <w:szCs w:val="22"/>
        </w:rPr>
        <w:t>culturali, professionali e pubblicazioni previsti dall’art. 4 dell’Avviso:</w:t>
      </w:r>
    </w:p>
    <w:p w:rsidR="001442CA" w:rsidRPr="001A44DE" w:rsidRDefault="001442CA" w:rsidP="00156DC6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a.</w:t>
      </w:r>
      <w:r w:rsidRPr="0044047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Dottorati di ricerca, Master universitari, Corsi di perfezionamento universitario </w:t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indicare </w:t>
      </w:r>
      <w:r w:rsidRPr="00BC3210">
        <w:rPr>
          <w:rFonts w:ascii="Arial" w:hAnsi="Arial" w:cs="Arial"/>
          <w:i/>
          <w:iCs/>
          <w:sz w:val="18"/>
          <w:szCs w:val="18"/>
        </w:rPr>
        <w:t>i titoli in maniera dettagliata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BC3210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b.</w:t>
      </w:r>
      <w:r w:rsidRPr="009A629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Certificazioni informatiche e digitali (ECDL, MICROSOFT, Corso sull’uso didattico dei tablets, Corso sull’uso didattico delle LIM) , Corsi di perfezionamento sulla metodologia CLIL, Certificazioni universitarie in didattica dell’Italiano a stranieri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A07C7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BC3210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c.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Docenza in corsi Universitari (Corsi di Laurea, Master, Corsi di perfezionamento, ecc)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lastRenderedPageBreak/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BC3210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d.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Incarichi di Funzione Strumentale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BC3210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Funzione di tutor scolastico di docenti neoassunti e/o la funzione di tutor di e-learning nei corsi di formazione per docenti neoassunti</w:t>
      </w:r>
      <w:r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autoSpaceDE w:val="0"/>
        <w:spacing w:line="276" w:lineRule="auto"/>
        <w:ind w:left="120" w:right="27"/>
        <w:jc w:val="both"/>
      </w:pPr>
    </w:p>
    <w:p w:rsidR="001442CA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Incarichi di docente/relatore in corsi di formazione, convegni, seminari, conferenze, rivolti al personale docente della scuola ed espressamente indirizzati all’approfondimento metodologico e didattico della tematica inerente il laboratorio formativo per cui si propone candidatura,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Pr="009A6296" w:rsidRDefault="001442CA" w:rsidP="00156DC6">
      <w:pPr>
        <w:autoSpaceDE w:val="0"/>
        <w:spacing w:line="276" w:lineRule="auto"/>
        <w:ind w:left="120" w:right="27"/>
        <w:jc w:val="right"/>
        <w:rPr>
          <w:rFonts w:ascii="Arial" w:hAnsi="Arial" w:cs="Arial"/>
          <w:sz w:val="22"/>
          <w:szCs w:val="22"/>
          <w:u w:val="single"/>
        </w:rPr>
      </w:pP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g.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Per incarichi documentabili di docente/relatore in corsi di formazione, convegni, seminari, conferenze  rivolti al personale docente della scuola,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1442CA" w:rsidRPr="00456348" w:rsidRDefault="001442CA" w:rsidP="00A07C7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h. Pubblicazioni cartacee o multimediali e contenuti didattici cartacei o digitali che affrontino argomenti inerenti la tematica  del laboratorio formativo per cui si propone candidatura 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A07C7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i. Altre pubblicazioni cartacee o multimediali e contenuti didattici cartacei o digitali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Pr="00617565" w:rsidRDefault="001442CA" w:rsidP="000D203E">
      <w:pPr>
        <w:autoSpaceDE w:val="0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1442CA" w:rsidRPr="00742848" w:rsidRDefault="001442CA" w:rsidP="00742848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1442CA" w:rsidRPr="00742848" w:rsidRDefault="001442CA" w:rsidP="00742848">
      <w:pPr>
        <w:numPr>
          <w:ilvl w:val="0"/>
          <w:numId w:val="34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1442CA" w:rsidRPr="00742848" w:rsidRDefault="001442CA" w:rsidP="00742848">
      <w:pPr>
        <w:numPr>
          <w:ilvl w:val="0"/>
          <w:numId w:val="34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0D203E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Pr="00742848" w:rsidRDefault="001442CA" w:rsidP="006423BA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1442CA" w:rsidRPr="00742848" w:rsidRDefault="001442CA" w:rsidP="000D203E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1442CA" w:rsidRPr="00742848" w:rsidRDefault="001442CA" w:rsidP="006423BA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Pr="001D2161" w:rsidRDefault="001442CA" w:rsidP="001D216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1442CA" w:rsidRDefault="001442CA" w:rsidP="001D216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DC3F60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3F60">
        <w:rPr>
          <w:rFonts w:ascii="Arial" w:hAnsi="Arial" w:cs="Arial"/>
          <w:b/>
          <w:bCs/>
          <w:sz w:val="20"/>
          <w:szCs w:val="20"/>
        </w:rPr>
        <w:t>LIBERATORIA PER LA PUBBLICAZIONE SUL SITO INTERNET DEDICATO ALLA</w:t>
      </w:r>
      <w:r w:rsidRPr="00DC3F60">
        <w:rPr>
          <w:rFonts w:ascii="Arial" w:hAnsi="Arial" w:cs="Arial"/>
          <w:b/>
          <w:bCs/>
          <w:sz w:val="20"/>
          <w:szCs w:val="20"/>
          <w:lang w:eastAsia="en-US"/>
        </w:rPr>
        <w:t xml:space="preserve"> FORMAZIONE DEL PERSONALE DOCENTE NEOASSUNTO DELLA REGIONE TOSCANA PER L’A.S. 2014/2015</w:t>
      </w: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Il/la sottoscritto/a 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in  </w:t>
      </w:r>
      <w:r w:rsidRPr="00DC3F60">
        <w:rPr>
          <w:rFonts w:ascii="Arial" w:hAnsi="Arial" w:cs="Arial"/>
          <w:sz w:val="20"/>
          <w:szCs w:val="20"/>
        </w:rPr>
        <w:t>qualità di …</w:t>
      </w:r>
      <w:r>
        <w:rPr>
          <w:rFonts w:ascii="Arial" w:hAnsi="Arial" w:cs="Arial"/>
          <w:sz w:val="20"/>
          <w:szCs w:val="20"/>
        </w:rPr>
        <w:t>……………………………….……………</w:t>
      </w: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</w:t>
      </w: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realizzato il materiale allegato alla presente o comunque di esserne il legittimo proprietario;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chiesto e ricevuto dichiarazione liberatoria dalle persone che appaiono visivamente nel materiale;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che nel materiale non sono presenti minori di anni 18; 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autorizzare la redazione del sito alla pubblicazione del materiale nelle forme che la stessa riterrà più idonee allo spazio da utilizzare; 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dell’uso che la redazione potrebbe fare del materiale; 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 formazione del personale docente neoassunto della </w:t>
      </w:r>
      <w:r>
        <w:rPr>
          <w:rFonts w:ascii="Arial" w:hAnsi="Arial" w:cs="Arial"/>
          <w:sz w:val="20"/>
          <w:szCs w:val="20"/>
          <w:lang w:eastAsia="en-US"/>
        </w:rPr>
        <w:t>R</w:t>
      </w:r>
      <w:r w:rsidRPr="00DC3F60">
        <w:rPr>
          <w:rFonts w:ascii="Arial" w:hAnsi="Arial" w:cs="Arial"/>
          <w:sz w:val="20"/>
          <w:szCs w:val="20"/>
          <w:lang w:eastAsia="en-US"/>
        </w:rPr>
        <w:t>egione Toscana per l’a.s. 2014/2015</w:t>
      </w:r>
      <w:r w:rsidRPr="00DC3F60">
        <w:rPr>
          <w:rFonts w:ascii="Arial" w:hAnsi="Arial" w:cs="Arial"/>
          <w:sz w:val="20"/>
          <w:szCs w:val="20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 INOLTRE</w:t>
      </w: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Si allegano alla presente liberatoria: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C</w:t>
      </w:r>
      <w:r w:rsidRPr="00DC3F60">
        <w:rPr>
          <w:rFonts w:ascii="Arial" w:hAnsi="Arial" w:cs="Arial"/>
          <w:sz w:val="20"/>
          <w:szCs w:val="20"/>
        </w:rPr>
        <w:t>onsenso al trattamento dei dati personali ex art. 13 D.lgs. 196/2003 firmat</w:t>
      </w:r>
      <w:r>
        <w:rPr>
          <w:rFonts w:ascii="Arial" w:hAnsi="Arial" w:cs="Arial"/>
          <w:sz w:val="20"/>
          <w:szCs w:val="20"/>
        </w:rPr>
        <w:t>o</w:t>
      </w:r>
      <w:r w:rsidRPr="00DC3F60">
        <w:rPr>
          <w:rFonts w:ascii="Arial" w:hAnsi="Arial" w:cs="Arial"/>
          <w:sz w:val="20"/>
          <w:szCs w:val="20"/>
        </w:rPr>
        <w:t xml:space="preserve"> </w:t>
      </w:r>
    </w:p>
    <w:p w:rsidR="001442CA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………………………………………………………………………….. ………………………………….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3. ………………………………………………………………………….. ………………………………….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4. ………………………………………………………………………….. ………………………………….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5. ………………………………………………………………………….. ………………………………….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Data : </w:t>
      </w: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sz w:val="20"/>
          <w:szCs w:val="20"/>
        </w:rPr>
        <w:t xml:space="preserve">Firma :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1442CA" w:rsidRDefault="001442CA" w:rsidP="00DC3F60">
      <w:pPr>
        <w:spacing w:line="276" w:lineRule="auto"/>
        <w:jc w:val="center"/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b/>
          <w:bCs/>
          <w:sz w:val="20"/>
          <w:szCs w:val="20"/>
        </w:rPr>
        <w:t>CONSENSO AL TRATTAMENTO DEI DATI PERSONALI</w:t>
      </w: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nato/a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il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C.F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Pr="00DC3F60">
        <w:rPr>
          <w:rFonts w:ascii="Arial" w:hAnsi="Arial" w:cs="Arial"/>
          <w:sz w:val="22"/>
          <w:szCs w:val="22"/>
        </w:rPr>
        <w:t xml:space="preserve"> 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L’Istituto 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sectPr w:rsidR="001442CA" w:rsidRPr="00DC3F60" w:rsidSect="00094E2C">
      <w:headerReference w:type="default" r:id="rId7"/>
      <w:pgSz w:w="11907" w:h="16840" w:code="9"/>
      <w:pgMar w:top="1078" w:right="507" w:bottom="1618" w:left="4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44B" w:rsidRDefault="005C744B">
      <w:r>
        <w:separator/>
      </w:r>
    </w:p>
  </w:endnote>
  <w:endnote w:type="continuationSeparator" w:id="1">
    <w:p w:rsidR="005C744B" w:rsidRDefault="005C7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44B" w:rsidRDefault="005C744B">
      <w:r>
        <w:separator/>
      </w:r>
    </w:p>
  </w:footnote>
  <w:footnote w:type="continuationSeparator" w:id="1">
    <w:p w:rsidR="005C744B" w:rsidRDefault="005C7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11268"/>
    </w:tblGrid>
    <w:tr w:rsidR="00CC0D52" w:rsidTr="00C05A5C">
      <w:trPr>
        <w:trHeight w:val="1076"/>
      </w:trPr>
      <w:tc>
        <w:tcPr>
          <w:tcW w:w="5000" w:type="pct"/>
        </w:tcPr>
        <w:p w:rsidR="00CC0D52" w:rsidRPr="00293351" w:rsidRDefault="00541DC4" w:rsidP="002B33D1">
          <w:pPr>
            <w:pStyle w:val="Titolo1"/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>
            <w:rPr>
              <w:rFonts w:ascii="Kunstler Script" w:hAnsi="Kunstler Script" w:cs="Kunstler Script"/>
              <w:noProof/>
              <w:sz w:val="44"/>
              <w:szCs w:val="44"/>
            </w:rPr>
            <w:drawing>
              <wp:inline distT="0" distB="0" distL="0" distR="0">
                <wp:extent cx="2962275" cy="1209675"/>
                <wp:effectExtent l="19050" t="0" r="9525" b="0"/>
                <wp:docPr id="1" name="Immagine 1" descr="LogoUsrDGtoscanaGifL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UsrDGtoscanaGifLow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 t="-455" r="-43" b="-9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227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  <w:noProof/>
            </w:rPr>
            <w:drawing>
              <wp:inline distT="0" distB="0" distL="0" distR="0">
                <wp:extent cx="4019550" cy="704850"/>
                <wp:effectExtent l="19050" t="0" r="0" b="0"/>
                <wp:docPr id="2" name="Immagine 0" descr="carta da lettere isis approvata copia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carta da lettere isis approvata copia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95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C0D52" w:rsidRPr="00573D71" w:rsidRDefault="00CC0D52" w:rsidP="00094E2C">
    <w:pPr>
      <w:pStyle w:val="Intestazione"/>
      <w:ind w:right="-213"/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</w:pPr>
    <w:r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 xml:space="preserve">                                                                      </w:t>
    </w:r>
    <w:r w:rsidRPr="00573D71"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>Scuola Polo-Formazione Ambito Territoriale di Firenze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4B7086C"/>
    <w:multiLevelType w:val="hybridMultilevel"/>
    <w:tmpl w:val="6D9A2FC4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8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98F611D"/>
    <w:multiLevelType w:val="multilevel"/>
    <w:tmpl w:val="CAA81F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0ECA0770"/>
    <w:multiLevelType w:val="hybridMultilevel"/>
    <w:tmpl w:val="455EAEDE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BEF5AD2"/>
    <w:multiLevelType w:val="hybridMultilevel"/>
    <w:tmpl w:val="D1A8B5E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8EE73D6"/>
    <w:multiLevelType w:val="multilevel"/>
    <w:tmpl w:val="B7221AB6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EEF3232"/>
    <w:multiLevelType w:val="hybridMultilevel"/>
    <w:tmpl w:val="CCD0BCA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399372FD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3B8C1DD4"/>
    <w:multiLevelType w:val="hybridMultilevel"/>
    <w:tmpl w:val="0AE0B34A"/>
    <w:lvl w:ilvl="0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BB87145"/>
    <w:multiLevelType w:val="hybridMultilevel"/>
    <w:tmpl w:val="E4A2A4A0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7D7819"/>
    <w:multiLevelType w:val="multilevel"/>
    <w:tmpl w:val="E4A2A4A0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687F245A"/>
    <w:multiLevelType w:val="hybridMultilevel"/>
    <w:tmpl w:val="79CE4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B057B6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D1145D"/>
    <w:multiLevelType w:val="hybridMultilevel"/>
    <w:tmpl w:val="E9527288"/>
    <w:lvl w:ilvl="0" w:tplc="54C2125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73F6EDB"/>
    <w:multiLevelType w:val="multilevel"/>
    <w:tmpl w:val="D5BE51D8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2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5"/>
  </w:num>
  <w:num w:numId="10">
    <w:abstractNumId w:val="31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21"/>
  </w:num>
  <w:num w:numId="16">
    <w:abstractNumId w:val="26"/>
  </w:num>
  <w:num w:numId="17">
    <w:abstractNumId w:val="11"/>
  </w:num>
  <w:num w:numId="18">
    <w:abstractNumId w:val="29"/>
  </w:num>
  <w:num w:numId="19">
    <w:abstractNumId w:val="32"/>
  </w:num>
  <w:num w:numId="20">
    <w:abstractNumId w:val="27"/>
  </w:num>
  <w:num w:numId="21">
    <w:abstractNumId w:val="13"/>
  </w:num>
  <w:num w:numId="22">
    <w:abstractNumId w:val="17"/>
  </w:num>
  <w:num w:numId="23">
    <w:abstractNumId w:val="28"/>
  </w:num>
  <w:num w:numId="24">
    <w:abstractNumId w:val="15"/>
  </w:num>
  <w:num w:numId="25">
    <w:abstractNumId w:val="18"/>
  </w:num>
  <w:num w:numId="26">
    <w:abstractNumId w:val="7"/>
  </w:num>
  <w:num w:numId="27">
    <w:abstractNumId w:val="34"/>
  </w:num>
  <w:num w:numId="28">
    <w:abstractNumId w:val="19"/>
  </w:num>
  <w:num w:numId="29">
    <w:abstractNumId w:val="30"/>
  </w:num>
  <w:num w:numId="30">
    <w:abstractNumId w:val="33"/>
  </w:num>
  <w:num w:numId="31">
    <w:abstractNumId w:val="22"/>
  </w:num>
  <w:num w:numId="32">
    <w:abstractNumId w:val="20"/>
  </w:num>
  <w:num w:numId="33">
    <w:abstractNumId w:val="10"/>
  </w:num>
  <w:num w:numId="34">
    <w:abstractNumId w:val="23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15240"/>
    <w:rsid w:val="00007971"/>
    <w:rsid w:val="00014727"/>
    <w:rsid w:val="00015E11"/>
    <w:rsid w:val="0003309B"/>
    <w:rsid w:val="0004108D"/>
    <w:rsid w:val="000556B0"/>
    <w:rsid w:val="00057BCA"/>
    <w:rsid w:val="00060292"/>
    <w:rsid w:val="00061D15"/>
    <w:rsid w:val="00065665"/>
    <w:rsid w:val="00090F37"/>
    <w:rsid w:val="00094E2C"/>
    <w:rsid w:val="000A7CDB"/>
    <w:rsid w:val="000B6379"/>
    <w:rsid w:val="000C3925"/>
    <w:rsid w:val="000D203E"/>
    <w:rsid w:val="000D7A27"/>
    <w:rsid w:val="000F210A"/>
    <w:rsid w:val="000F3250"/>
    <w:rsid w:val="0010527A"/>
    <w:rsid w:val="00107FFD"/>
    <w:rsid w:val="00113374"/>
    <w:rsid w:val="00115240"/>
    <w:rsid w:val="00131623"/>
    <w:rsid w:val="001442CA"/>
    <w:rsid w:val="00152F23"/>
    <w:rsid w:val="00156DC6"/>
    <w:rsid w:val="00163AF2"/>
    <w:rsid w:val="00176DD4"/>
    <w:rsid w:val="00191768"/>
    <w:rsid w:val="00194F5B"/>
    <w:rsid w:val="001954EF"/>
    <w:rsid w:val="001A44DE"/>
    <w:rsid w:val="001A499A"/>
    <w:rsid w:val="001A5195"/>
    <w:rsid w:val="001A5CEC"/>
    <w:rsid w:val="001A69A4"/>
    <w:rsid w:val="001C212C"/>
    <w:rsid w:val="001C3FEA"/>
    <w:rsid w:val="001C428D"/>
    <w:rsid w:val="001C5EC1"/>
    <w:rsid w:val="001D2161"/>
    <w:rsid w:val="001D685D"/>
    <w:rsid w:val="001F2431"/>
    <w:rsid w:val="001F2CBE"/>
    <w:rsid w:val="001F4731"/>
    <w:rsid w:val="00203A47"/>
    <w:rsid w:val="00216421"/>
    <w:rsid w:val="00217C85"/>
    <w:rsid w:val="002225F3"/>
    <w:rsid w:val="00223404"/>
    <w:rsid w:val="00224784"/>
    <w:rsid w:val="002267B6"/>
    <w:rsid w:val="00226894"/>
    <w:rsid w:val="00227B9E"/>
    <w:rsid w:val="00231413"/>
    <w:rsid w:val="002348D2"/>
    <w:rsid w:val="00264811"/>
    <w:rsid w:val="002706E2"/>
    <w:rsid w:val="00271C55"/>
    <w:rsid w:val="0028564D"/>
    <w:rsid w:val="00286FCE"/>
    <w:rsid w:val="00293351"/>
    <w:rsid w:val="002A1DFC"/>
    <w:rsid w:val="002A2BF0"/>
    <w:rsid w:val="002B0629"/>
    <w:rsid w:val="002B33D1"/>
    <w:rsid w:val="002C1DCB"/>
    <w:rsid w:val="002D1671"/>
    <w:rsid w:val="002E4913"/>
    <w:rsid w:val="002F5CF4"/>
    <w:rsid w:val="002F6E54"/>
    <w:rsid w:val="00302192"/>
    <w:rsid w:val="0030604E"/>
    <w:rsid w:val="00307BE4"/>
    <w:rsid w:val="00310219"/>
    <w:rsid w:val="00312AF6"/>
    <w:rsid w:val="00316C41"/>
    <w:rsid w:val="00326E7E"/>
    <w:rsid w:val="00336EB5"/>
    <w:rsid w:val="00345334"/>
    <w:rsid w:val="00347D81"/>
    <w:rsid w:val="0035516B"/>
    <w:rsid w:val="003603E5"/>
    <w:rsid w:val="00375772"/>
    <w:rsid w:val="0037705E"/>
    <w:rsid w:val="003972D1"/>
    <w:rsid w:val="003A1320"/>
    <w:rsid w:val="003A33E0"/>
    <w:rsid w:val="003A4FFC"/>
    <w:rsid w:val="003A7DF9"/>
    <w:rsid w:val="003B54D2"/>
    <w:rsid w:val="003C1D39"/>
    <w:rsid w:val="003C663E"/>
    <w:rsid w:val="003E4C34"/>
    <w:rsid w:val="003F0651"/>
    <w:rsid w:val="003F0E8E"/>
    <w:rsid w:val="003F20B1"/>
    <w:rsid w:val="00401176"/>
    <w:rsid w:val="00403259"/>
    <w:rsid w:val="0041210E"/>
    <w:rsid w:val="00415A1C"/>
    <w:rsid w:val="00421468"/>
    <w:rsid w:val="00423F13"/>
    <w:rsid w:val="00427DF1"/>
    <w:rsid w:val="00440476"/>
    <w:rsid w:val="00442B60"/>
    <w:rsid w:val="00446BFC"/>
    <w:rsid w:val="00456348"/>
    <w:rsid w:val="00456404"/>
    <w:rsid w:val="004868C5"/>
    <w:rsid w:val="004944F6"/>
    <w:rsid w:val="00497335"/>
    <w:rsid w:val="0049760F"/>
    <w:rsid w:val="004A231D"/>
    <w:rsid w:val="004A488E"/>
    <w:rsid w:val="004B4685"/>
    <w:rsid w:val="004C4750"/>
    <w:rsid w:val="004C7990"/>
    <w:rsid w:val="004D0F6E"/>
    <w:rsid w:val="004D3C55"/>
    <w:rsid w:val="004E7145"/>
    <w:rsid w:val="005113C7"/>
    <w:rsid w:val="005148D4"/>
    <w:rsid w:val="0051664F"/>
    <w:rsid w:val="00523A45"/>
    <w:rsid w:val="00526C7B"/>
    <w:rsid w:val="00541DC4"/>
    <w:rsid w:val="00544B19"/>
    <w:rsid w:val="005577E1"/>
    <w:rsid w:val="0056066F"/>
    <w:rsid w:val="00562FE1"/>
    <w:rsid w:val="00563EAA"/>
    <w:rsid w:val="00565954"/>
    <w:rsid w:val="00573D71"/>
    <w:rsid w:val="00591F39"/>
    <w:rsid w:val="005927DA"/>
    <w:rsid w:val="005972C5"/>
    <w:rsid w:val="005A0F9B"/>
    <w:rsid w:val="005A75D1"/>
    <w:rsid w:val="005A7E14"/>
    <w:rsid w:val="005B38CF"/>
    <w:rsid w:val="005C5506"/>
    <w:rsid w:val="005C744B"/>
    <w:rsid w:val="005D1EC7"/>
    <w:rsid w:val="005D5FD1"/>
    <w:rsid w:val="005E54FD"/>
    <w:rsid w:val="005F2D44"/>
    <w:rsid w:val="005F3976"/>
    <w:rsid w:val="005F3B97"/>
    <w:rsid w:val="006000AD"/>
    <w:rsid w:val="00600238"/>
    <w:rsid w:val="00604ADB"/>
    <w:rsid w:val="00604E9A"/>
    <w:rsid w:val="006138FA"/>
    <w:rsid w:val="00616F47"/>
    <w:rsid w:val="00617565"/>
    <w:rsid w:val="00625331"/>
    <w:rsid w:val="006357A5"/>
    <w:rsid w:val="006423BA"/>
    <w:rsid w:val="006505E9"/>
    <w:rsid w:val="0065196D"/>
    <w:rsid w:val="00661D2E"/>
    <w:rsid w:val="006703C8"/>
    <w:rsid w:val="00671DF7"/>
    <w:rsid w:val="006878F1"/>
    <w:rsid w:val="006929F9"/>
    <w:rsid w:val="00692E52"/>
    <w:rsid w:val="006A140A"/>
    <w:rsid w:val="006D2CAF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27DC4"/>
    <w:rsid w:val="00740F5C"/>
    <w:rsid w:val="007419FB"/>
    <w:rsid w:val="00742848"/>
    <w:rsid w:val="00746186"/>
    <w:rsid w:val="00761239"/>
    <w:rsid w:val="00761AC5"/>
    <w:rsid w:val="0076603B"/>
    <w:rsid w:val="00766280"/>
    <w:rsid w:val="007738FF"/>
    <w:rsid w:val="0077447D"/>
    <w:rsid w:val="007748F3"/>
    <w:rsid w:val="00782D91"/>
    <w:rsid w:val="007864B4"/>
    <w:rsid w:val="00790215"/>
    <w:rsid w:val="00796803"/>
    <w:rsid w:val="007A1009"/>
    <w:rsid w:val="007A77AB"/>
    <w:rsid w:val="007C47CB"/>
    <w:rsid w:val="007C6A4E"/>
    <w:rsid w:val="007C6CC1"/>
    <w:rsid w:val="007E0E9C"/>
    <w:rsid w:val="007E7C34"/>
    <w:rsid w:val="007F3F8D"/>
    <w:rsid w:val="00801AE0"/>
    <w:rsid w:val="008028C7"/>
    <w:rsid w:val="00812B79"/>
    <w:rsid w:val="00820493"/>
    <w:rsid w:val="00826734"/>
    <w:rsid w:val="008316C5"/>
    <w:rsid w:val="00832591"/>
    <w:rsid w:val="00836D96"/>
    <w:rsid w:val="008430D6"/>
    <w:rsid w:val="0086418F"/>
    <w:rsid w:val="00865B72"/>
    <w:rsid w:val="008859CC"/>
    <w:rsid w:val="008918A6"/>
    <w:rsid w:val="00893B34"/>
    <w:rsid w:val="008A2F46"/>
    <w:rsid w:val="008A52C1"/>
    <w:rsid w:val="008A6DEF"/>
    <w:rsid w:val="008C2AB8"/>
    <w:rsid w:val="008C381A"/>
    <w:rsid w:val="008D768B"/>
    <w:rsid w:val="008E1F4E"/>
    <w:rsid w:val="008F5A70"/>
    <w:rsid w:val="00900470"/>
    <w:rsid w:val="009019FF"/>
    <w:rsid w:val="009108E3"/>
    <w:rsid w:val="00910AD6"/>
    <w:rsid w:val="00943579"/>
    <w:rsid w:val="009A081A"/>
    <w:rsid w:val="009A161D"/>
    <w:rsid w:val="009A25D3"/>
    <w:rsid w:val="009A6296"/>
    <w:rsid w:val="009B0273"/>
    <w:rsid w:val="009B6470"/>
    <w:rsid w:val="009C7F65"/>
    <w:rsid w:val="009D11B2"/>
    <w:rsid w:val="009D3F54"/>
    <w:rsid w:val="009F058E"/>
    <w:rsid w:val="009F1FA7"/>
    <w:rsid w:val="009F61DD"/>
    <w:rsid w:val="009F6393"/>
    <w:rsid w:val="00A051BF"/>
    <w:rsid w:val="00A07C7C"/>
    <w:rsid w:val="00A11D93"/>
    <w:rsid w:val="00A1303E"/>
    <w:rsid w:val="00A22722"/>
    <w:rsid w:val="00A22F22"/>
    <w:rsid w:val="00A245E9"/>
    <w:rsid w:val="00A27DA6"/>
    <w:rsid w:val="00A43EEB"/>
    <w:rsid w:val="00A54C56"/>
    <w:rsid w:val="00A55B25"/>
    <w:rsid w:val="00A576DF"/>
    <w:rsid w:val="00A71FFA"/>
    <w:rsid w:val="00A72692"/>
    <w:rsid w:val="00A732B1"/>
    <w:rsid w:val="00A8547A"/>
    <w:rsid w:val="00A85D29"/>
    <w:rsid w:val="00A975A9"/>
    <w:rsid w:val="00AA2356"/>
    <w:rsid w:val="00AA3D7A"/>
    <w:rsid w:val="00AB61D9"/>
    <w:rsid w:val="00AD4677"/>
    <w:rsid w:val="00AF331D"/>
    <w:rsid w:val="00AF6AA9"/>
    <w:rsid w:val="00B02D11"/>
    <w:rsid w:val="00B17611"/>
    <w:rsid w:val="00B42D67"/>
    <w:rsid w:val="00B502EE"/>
    <w:rsid w:val="00B54869"/>
    <w:rsid w:val="00B60031"/>
    <w:rsid w:val="00B625E6"/>
    <w:rsid w:val="00B70867"/>
    <w:rsid w:val="00B72711"/>
    <w:rsid w:val="00B811B3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E0A10"/>
    <w:rsid w:val="00BF4049"/>
    <w:rsid w:val="00C01346"/>
    <w:rsid w:val="00C0167C"/>
    <w:rsid w:val="00C05A5C"/>
    <w:rsid w:val="00C1675D"/>
    <w:rsid w:val="00C3195C"/>
    <w:rsid w:val="00C34CB7"/>
    <w:rsid w:val="00C36B27"/>
    <w:rsid w:val="00C40874"/>
    <w:rsid w:val="00C41D9F"/>
    <w:rsid w:val="00C45E54"/>
    <w:rsid w:val="00C63431"/>
    <w:rsid w:val="00C80274"/>
    <w:rsid w:val="00C80873"/>
    <w:rsid w:val="00C82927"/>
    <w:rsid w:val="00C84DB5"/>
    <w:rsid w:val="00C86875"/>
    <w:rsid w:val="00C872A8"/>
    <w:rsid w:val="00C92FC0"/>
    <w:rsid w:val="00C94662"/>
    <w:rsid w:val="00C94727"/>
    <w:rsid w:val="00C9592E"/>
    <w:rsid w:val="00C95A11"/>
    <w:rsid w:val="00CA17F4"/>
    <w:rsid w:val="00CA3E2E"/>
    <w:rsid w:val="00CC0D52"/>
    <w:rsid w:val="00CC622A"/>
    <w:rsid w:val="00CF2FA9"/>
    <w:rsid w:val="00CF67D5"/>
    <w:rsid w:val="00D01F40"/>
    <w:rsid w:val="00D072DB"/>
    <w:rsid w:val="00D11EB8"/>
    <w:rsid w:val="00D122E6"/>
    <w:rsid w:val="00D12CDE"/>
    <w:rsid w:val="00D1525C"/>
    <w:rsid w:val="00D3030A"/>
    <w:rsid w:val="00D34A3D"/>
    <w:rsid w:val="00D53280"/>
    <w:rsid w:val="00D5774F"/>
    <w:rsid w:val="00D578B4"/>
    <w:rsid w:val="00D65419"/>
    <w:rsid w:val="00D80AB4"/>
    <w:rsid w:val="00D86319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E47B4"/>
    <w:rsid w:val="00DE6CF3"/>
    <w:rsid w:val="00DE76D0"/>
    <w:rsid w:val="00E04ED3"/>
    <w:rsid w:val="00E21459"/>
    <w:rsid w:val="00E23C3B"/>
    <w:rsid w:val="00E36EE0"/>
    <w:rsid w:val="00E55012"/>
    <w:rsid w:val="00E574D2"/>
    <w:rsid w:val="00E62FB1"/>
    <w:rsid w:val="00E64AD1"/>
    <w:rsid w:val="00E66CA3"/>
    <w:rsid w:val="00E70AB9"/>
    <w:rsid w:val="00E70B89"/>
    <w:rsid w:val="00E715CC"/>
    <w:rsid w:val="00E765F2"/>
    <w:rsid w:val="00E94D07"/>
    <w:rsid w:val="00E957DC"/>
    <w:rsid w:val="00EA02C0"/>
    <w:rsid w:val="00EA692F"/>
    <w:rsid w:val="00EB4AF6"/>
    <w:rsid w:val="00EB7A51"/>
    <w:rsid w:val="00EC6F0B"/>
    <w:rsid w:val="00EC7E35"/>
    <w:rsid w:val="00ED06C1"/>
    <w:rsid w:val="00EE31DD"/>
    <w:rsid w:val="00EF2444"/>
    <w:rsid w:val="00F124EA"/>
    <w:rsid w:val="00F178E7"/>
    <w:rsid w:val="00F225CD"/>
    <w:rsid w:val="00F31534"/>
    <w:rsid w:val="00F331AF"/>
    <w:rsid w:val="00F44157"/>
    <w:rsid w:val="00F610DF"/>
    <w:rsid w:val="00F67548"/>
    <w:rsid w:val="00F678A1"/>
    <w:rsid w:val="00F77560"/>
    <w:rsid w:val="00F82583"/>
    <w:rsid w:val="00F83298"/>
    <w:rsid w:val="00F939EF"/>
    <w:rsid w:val="00FB68FC"/>
    <w:rsid w:val="00FD1FE5"/>
    <w:rsid w:val="00FD2859"/>
    <w:rsid w:val="00FD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deltesto">
    <w:name w:val="Body Text"/>
    <w:basedOn w:val="Normale"/>
    <w:link w:val="Corpodel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basedOn w:val="Carpredefinitoparagrafo"/>
    <w:uiPriority w:val="20"/>
    <w:qFormat/>
    <w:locked/>
    <w:rsid w:val="008A5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Utente_2</cp:lastModifiedBy>
  <cp:revision>5</cp:revision>
  <cp:lastPrinted>2015-03-23T10:14:00Z</cp:lastPrinted>
  <dcterms:created xsi:type="dcterms:W3CDTF">2015-03-23T12:04:00Z</dcterms:created>
  <dcterms:modified xsi:type="dcterms:W3CDTF">2015-03-25T09:15:00Z</dcterms:modified>
</cp:coreProperties>
</file>